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54A1C" w:rsidRDefault="00854A1C" w:rsidP="00854A1C">
      <w:pPr>
        <w:pStyle w:val="Titolo"/>
        <w:jc w:val="left"/>
        <w:rPr>
          <w:rFonts w:ascii="Arial" w:hAnsi="Arial" w:cs="Arial"/>
          <w:b/>
          <w:bCs/>
          <w:sz w:val="24"/>
          <w:u w:val="single"/>
        </w:rPr>
      </w:pPr>
      <w:r>
        <w:rPr>
          <w:rFonts w:ascii="Arial" w:hAnsi="Arial" w:cs="Arial"/>
          <w:b/>
          <w:bCs/>
          <w:sz w:val="24"/>
          <w:u w:val="single"/>
        </w:rPr>
        <w:t>CARTA INTESTATA</w:t>
      </w:r>
    </w:p>
    <w:p w:rsidR="00854A1C" w:rsidRDefault="00854A1C" w:rsidP="00854A1C">
      <w:pPr>
        <w:pStyle w:val="Titolo"/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(con recapito telefonico e C.F. o P.IVA ed email)</w:t>
      </w:r>
    </w:p>
    <w:tbl>
      <w:tblPr>
        <w:tblW w:w="10348" w:type="dxa"/>
        <w:tblInd w:w="70" w:type="dxa"/>
        <w:tblBorders>
          <w:top w:val="dashed" w:sz="2" w:space="0" w:color="auto"/>
          <w:left w:val="dashed" w:sz="2" w:space="0" w:color="auto"/>
          <w:bottom w:val="dashed" w:sz="2" w:space="0" w:color="auto"/>
          <w:right w:val="dashed" w:sz="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12"/>
        <w:gridCol w:w="2693"/>
        <w:gridCol w:w="3543"/>
      </w:tblGrid>
      <w:tr w:rsidR="00854A1C" w:rsidTr="008821F0">
        <w:tc>
          <w:tcPr>
            <w:tcW w:w="4112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854A1C" w:rsidRDefault="00854A1C" w:rsidP="008821F0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u w:val="single"/>
              </w:rPr>
            </w:pPr>
            <w:r>
              <w:rPr>
                <w:rFonts w:ascii="Arial" w:hAnsi="Arial" w:cs="Arial"/>
                <w:b/>
                <w:bCs/>
                <w:sz w:val="16"/>
                <w:u w:val="single"/>
              </w:rPr>
              <w:t> </w:t>
            </w:r>
          </w:p>
          <w:p w:rsidR="00854A1C" w:rsidRDefault="00854A1C" w:rsidP="008821F0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  <w:u w:val="single"/>
              </w:rPr>
              <w:t>SPAZIO RISERVATO ALL’UFFICIO</w:t>
            </w:r>
          </w:p>
          <w:p w:rsidR="00854A1C" w:rsidRDefault="00854A1C" w:rsidP="008821F0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 </w:t>
            </w:r>
          </w:p>
          <w:p w:rsidR="00854A1C" w:rsidRDefault="00854A1C" w:rsidP="008821F0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 </w:t>
            </w:r>
          </w:p>
          <w:p w:rsidR="00854A1C" w:rsidRDefault="00854A1C" w:rsidP="008821F0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 </w:t>
            </w:r>
          </w:p>
          <w:p w:rsidR="00854A1C" w:rsidRDefault="00854A1C" w:rsidP="008821F0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 </w:t>
            </w:r>
          </w:p>
          <w:p w:rsidR="00854A1C" w:rsidRDefault="00854A1C" w:rsidP="008821F0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 </w:t>
            </w:r>
          </w:p>
          <w:p w:rsidR="00854A1C" w:rsidRDefault="00854A1C" w:rsidP="008821F0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 </w:t>
            </w:r>
          </w:p>
          <w:p w:rsidR="00854A1C" w:rsidRDefault="00854A1C" w:rsidP="008821F0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 </w:t>
            </w:r>
          </w:p>
          <w:p w:rsidR="00854A1C" w:rsidRDefault="00854A1C" w:rsidP="008821F0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 </w:t>
            </w:r>
          </w:p>
          <w:p w:rsidR="00854A1C" w:rsidRDefault="00854A1C" w:rsidP="008821F0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 </w:t>
            </w:r>
          </w:p>
          <w:p w:rsidR="00854A1C" w:rsidRDefault="00854A1C" w:rsidP="008821F0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693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854A1C" w:rsidRDefault="00854A1C" w:rsidP="008821F0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 </w:t>
            </w:r>
          </w:p>
          <w:p w:rsidR="00854A1C" w:rsidRDefault="00854A1C" w:rsidP="008821F0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(Sigla funzionario)</w:t>
            </w:r>
          </w:p>
        </w:tc>
        <w:tc>
          <w:tcPr>
            <w:tcW w:w="3543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854A1C" w:rsidRDefault="00854A1C" w:rsidP="008821F0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u w:val="single"/>
              </w:rPr>
            </w:pPr>
          </w:p>
          <w:p w:rsidR="00854A1C" w:rsidRDefault="00854A1C" w:rsidP="008821F0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u w:val="single"/>
              </w:rPr>
            </w:pPr>
            <w:r>
              <w:rPr>
                <w:rFonts w:ascii="Arial" w:hAnsi="Arial" w:cs="Arial"/>
                <w:sz w:val="12"/>
              </w:rPr>
              <w:t>(rev. settembre  2017)</w:t>
            </w:r>
          </w:p>
          <w:p w:rsidR="00854A1C" w:rsidRDefault="00854A1C" w:rsidP="008821F0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u w:val="single"/>
              </w:rPr>
            </w:pPr>
          </w:p>
          <w:p w:rsidR="00854A1C" w:rsidRDefault="00854A1C" w:rsidP="008821F0">
            <w:pPr>
              <w:pStyle w:val="t1"/>
              <w:tabs>
                <w:tab w:val="left" w:pos="4040"/>
                <w:tab w:val="right" w:pos="85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u w:val="single"/>
              </w:rPr>
            </w:pPr>
          </w:p>
          <w:p w:rsidR="0071545C" w:rsidRDefault="0071545C" w:rsidP="0071545C">
            <w:pPr>
              <w:pStyle w:val="Rientrocorpodeltesto2"/>
              <w:widowControl/>
              <w:spacing w:after="0" w:line="240" w:lineRule="auto"/>
              <w:ind w:left="0" w:firstLine="141"/>
              <w:jc w:val="center"/>
              <w:rPr>
                <w:rFonts w:ascii="Arial" w:hAnsi="Arial" w:cs="Arial"/>
                <w:b/>
                <w:bCs/>
                <w:color w:val="C0C0C0"/>
                <w:w w:val="120"/>
                <w:sz w:val="16"/>
                <w:szCs w:val="16"/>
                <w:lang w:eastAsia="it-IT"/>
              </w:rPr>
            </w:pPr>
            <w:r>
              <w:rPr>
                <w:rFonts w:ascii="Arial" w:hAnsi="Arial" w:cs="Arial"/>
                <w:b/>
                <w:bCs/>
                <w:color w:val="C0C0C0"/>
                <w:w w:val="120"/>
                <w:sz w:val="16"/>
                <w:szCs w:val="16"/>
                <w:lang w:eastAsia="it-IT"/>
              </w:rPr>
              <w:t>2 copie in marca da bollo</w:t>
            </w:r>
          </w:p>
          <w:p w:rsidR="00854A1C" w:rsidRDefault="00854A1C" w:rsidP="0071545C">
            <w:pPr>
              <w:pStyle w:val="Rientrocorpodeltesto2"/>
              <w:widowControl/>
              <w:spacing w:after="0" w:line="240" w:lineRule="auto"/>
              <w:ind w:left="0" w:firstLine="141"/>
              <w:jc w:val="center"/>
              <w:rPr>
                <w:rFonts w:ascii="Arial" w:hAnsi="Arial" w:cs="Arial"/>
                <w:b/>
                <w:bCs/>
                <w:color w:val="C0C0C0"/>
                <w:w w:val="120"/>
                <w:sz w:val="16"/>
                <w:szCs w:val="16"/>
                <w:lang w:eastAsia="it-IT"/>
              </w:rPr>
            </w:pPr>
            <w:r>
              <w:rPr>
                <w:rFonts w:ascii="Arial" w:hAnsi="Arial" w:cs="Arial"/>
                <w:b/>
                <w:bCs/>
                <w:color w:val="C0C0C0"/>
                <w:w w:val="120"/>
                <w:sz w:val="16"/>
                <w:szCs w:val="16"/>
                <w:lang w:eastAsia="it-IT"/>
              </w:rPr>
              <w:t>da 16.00 euro</w:t>
            </w:r>
          </w:p>
          <w:p w:rsidR="00854A1C" w:rsidRDefault="00854A1C" w:rsidP="0071545C">
            <w:pPr>
              <w:pStyle w:val="Rientrocorpodeltesto2"/>
              <w:widowControl/>
              <w:spacing w:after="0" w:line="240" w:lineRule="auto"/>
              <w:ind w:left="0" w:firstLine="141"/>
              <w:jc w:val="center"/>
              <w:rPr>
                <w:rFonts w:ascii="Arial" w:hAnsi="Arial" w:cs="Arial"/>
                <w:b/>
                <w:bCs/>
                <w:sz w:val="18"/>
                <w:u w:val="single"/>
              </w:rPr>
            </w:pPr>
            <w:r>
              <w:rPr>
                <w:rFonts w:ascii="Arial" w:hAnsi="Arial" w:cs="Arial"/>
                <w:b/>
                <w:bCs/>
                <w:color w:val="C0C0C0"/>
                <w:w w:val="120"/>
                <w:sz w:val="16"/>
                <w:szCs w:val="16"/>
                <w:lang w:eastAsia="it-IT"/>
              </w:rPr>
              <w:t>1 copia in carta semplice</w:t>
            </w:r>
          </w:p>
        </w:tc>
      </w:tr>
    </w:tbl>
    <w:p w:rsidR="00854A1C" w:rsidRDefault="00854A1C" w:rsidP="00854A1C">
      <w:pPr>
        <w:pStyle w:val="Titolo"/>
        <w:jc w:val="left"/>
        <w:rPr>
          <w:rFonts w:ascii="Arial" w:hAnsi="Arial" w:cs="Arial"/>
          <w:b/>
          <w:bCs/>
        </w:rPr>
        <w:sectPr w:rsidR="00854A1C" w:rsidSect="00854A1C">
          <w:type w:val="continuous"/>
          <w:pgSz w:w="11906" w:h="16838" w:code="9"/>
          <w:pgMar w:top="851" w:right="851" w:bottom="567" w:left="851" w:header="284" w:footer="454" w:gutter="0"/>
          <w:cols w:space="720"/>
          <w:titlePg/>
        </w:sectPr>
      </w:pPr>
    </w:p>
    <w:p w:rsidR="00854A1C" w:rsidRDefault="00854A1C" w:rsidP="00854A1C">
      <w:pPr>
        <w:pStyle w:val="Titolo"/>
        <w:jc w:val="left"/>
        <w:rPr>
          <w:rFonts w:ascii="Arial" w:hAnsi="Arial" w:cs="Arial"/>
          <w:b/>
          <w:bCs/>
        </w:rPr>
        <w:sectPr w:rsidR="00854A1C" w:rsidSect="008821F0">
          <w:type w:val="continuous"/>
          <w:pgSz w:w="11906" w:h="16838" w:code="9"/>
          <w:pgMar w:top="851" w:right="851" w:bottom="567" w:left="851" w:header="284" w:footer="454" w:gutter="0"/>
          <w:cols w:num="2" w:space="2"/>
          <w:titlePg/>
        </w:sectPr>
      </w:pPr>
    </w:p>
    <w:p w:rsidR="00854A1C" w:rsidRPr="0042386E" w:rsidRDefault="00854A1C" w:rsidP="00854A1C">
      <w:pPr>
        <w:pStyle w:val="t1"/>
        <w:tabs>
          <w:tab w:val="left" w:pos="4040"/>
          <w:tab w:val="right" w:pos="8540"/>
        </w:tabs>
        <w:spacing w:line="240" w:lineRule="auto"/>
        <w:ind w:left="4820"/>
        <w:rPr>
          <w:rFonts w:ascii="Arial" w:hAnsi="Arial" w:cs="Arial"/>
          <w:b/>
          <w:bCs/>
          <w:sz w:val="18"/>
          <w:u w:val="single"/>
        </w:rPr>
      </w:pPr>
      <w:r>
        <w:rPr>
          <w:rFonts w:ascii="Arial" w:hAnsi="Arial" w:cs="Arial"/>
          <w:b/>
          <w:bCs/>
          <w:iCs/>
        </w:rPr>
        <w:lastRenderedPageBreak/>
        <w:t>A</w:t>
      </w:r>
      <w:r w:rsidRPr="0042386E">
        <w:rPr>
          <w:rFonts w:ascii="Arial" w:hAnsi="Arial" w:cs="Arial"/>
          <w:b/>
          <w:bCs/>
          <w:iCs/>
        </w:rPr>
        <w:t>lla Regione Marche</w:t>
      </w:r>
    </w:p>
    <w:p w:rsidR="00854A1C" w:rsidRDefault="00854A1C" w:rsidP="00854A1C">
      <w:pPr>
        <w:pStyle w:val="t1"/>
        <w:tabs>
          <w:tab w:val="left" w:pos="4040"/>
          <w:tab w:val="right" w:pos="8540"/>
        </w:tabs>
        <w:spacing w:line="240" w:lineRule="auto"/>
        <w:ind w:left="4820"/>
        <w:rPr>
          <w:rFonts w:ascii="Arial" w:hAnsi="Arial" w:cs="Arial"/>
          <w:b/>
          <w:bCs/>
          <w:w w:val="120"/>
          <w:sz w:val="18"/>
        </w:rPr>
      </w:pPr>
      <w:r>
        <w:rPr>
          <w:rFonts w:ascii="Arial" w:hAnsi="Arial" w:cs="Arial"/>
          <w:b/>
          <w:bCs/>
          <w:w w:val="120"/>
          <w:sz w:val="18"/>
        </w:rPr>
        <w:t>Servizio Tutela Gestione e Assetto del Territorio</w:t>
      </w:r>
    </w:p>
    <w:p w:rsidR="0071545C" w:rsidRDefault="00854A1C" w:rsidP="0071545C">
      <w:pPr>
        <w:pStyle w:val="Titolo"/>
        <w:tabs>
          <w:tab w:val="left" w:pos="1418"/>
        </w:tabs>
        <w:ind w:left="4820"/>
        <w:jc w:val="left"/>
        <w:rPr>
          <w:rFonts w:ascii="Arial" w:hAnsi="Arial" w:cs="Arial"/>
          <w:w w:val="120"/>
          <w:sz w:val="18"/>
          <w:szCs w:val="18"/>
        </w:rPr>
      </w:pPr>
      <w:r w:rsidRPr="0071545C">
        <w:rPr>
          <w:rFonts w:ascii="Arial" w:hAnsi="Arial" w:cs="Arial"/>
          <w:w w:val="120"/>
          <w:sz w:val="18"/>
          <w:szCs w:val="18"/>
        </w:rPr>
        <w:t xml:space="preserve">P. F. Tutela del Territorio di Pesaro e Urbino </w:t>
      </w:r>
    </w:p>
    <w:p w:rsidR="00854A1C" w:rsidRPr="0071545C" w:rsidRDefault="00854A1C" w:rsidP="0071545C">
      <w:pPr>
        <w:pStyle w:val="Rientrocorpodeltesto2"/>
        <w:widowControl/>
        <w:spacing w:after="0" w:line="240" w:lineRule="auto"/>
        <w:ind w:left="4820"/>
        <w:rPr>
          <w:rFonts w:ascii="Arial" w:hAnsi="Arial" w:cs="Arial"/>
          <w:w w:val="120"/>
          <w:sz w:val="24"/>
          <w:lang w:eastAsia="it-IT"/>
        </w:rPr>
      </w:pPr>
      <w:r w:rsidRPr="0071545C">
        <w:rPr>
          <w:rFonts w:ascii="Arial" w:hAnsi="Arial" w:cs="Arial"/>
          <w:w w:val="120"/>
          <w:sz w:val="24"/>
          <w:lang w:eastAsia="it-IT"/>
        </w:rPr>
        <w:t>Viale Gramsci, 7</w:t>
      </w:r>
    </w:p>
    <w:p w:rsidR="00854A1C" w:rsidRDefault="00854A1C" w:rsidP="0071545C">
      <w:pPr>
        <w:widowControl/>
        <w:ind w:left="4820"/>
        <w:rPr>
          <w:rFonts w:ascii="Arial" w:hAnsi="Arial" w:cs="Arial"/>
          <w:b/>
          <w:bCs/>
          <w:w w:val="120"/>
          <w:u w:val="single"/>
          <w:lang w:eastAsia="it-IT"/>
        </w:rPr>
      </w:pPr>
      <w:r w:rsidRPr="0071545C">
        <w:rPr>
          <w:rFonts w:ascii="Arial" w:hAnsi="Arial" w:cs="Arial"/>
          <w:b/>
          <w:bCs/>
          <w:w w:val="120"/>
          <w:u w:val="single"/>
          <w:lang w:eastAsia="it-IT"/>
        </w:rPr>
        <w:t xml:space="preserve">61121  PESARO </w:t>
      </w:r>
    </w:p>
    <w:p w:rsidR="0071545C" w:rsidRPr="0071545C" w:rsidRDefault="0071545C" w:rsidP="0071545C">
      <w:pPr>
        <w:widowControl/>
        <w:ind w:left="4820"/>
        <w:rPr>
          <w:rFonts w:ascii="Arial" w:hAnsi="Arial" w:cs="Arial"/>
          <w:b/>
          <w:bCs/>
          <w:w w:val="120"/>
          <w:u w:val="single"/>
          <w:lang w:eastAsia="it-IT"/>
        </w:rPr>
      </w:pPr>
    </w:p>
    <w:p w:rsidR="00854A1C" w:rsidRDefault="00854A1C" w:rsidP="00854A1C">
      <w:pPr>
        <w:pStyle w:val="Titolo"/>
        <w:jc w:val="both"/>
        <w:rPr>
          <w:rFonts w:ascii="Arial" w:hAnsi="Arial" w:cs="Arial"/>
          <w:b/>
          <w:caps/>
          <w:color w:val="FF0000"/>
          <w:w w:val="120"/>
          <w:sz w:val="16"/>
          <w:szCs w:val="16"/>
          <w:u w:val="single"/>
        </w:rPr>
      </w:pPr>
    </w:p>
    <w:p w:rsidR="00277A70" w:rsidRDefault="00277A70" w:rsidP="00127951">
      <w:pPr>
        <w:pStyle w:val="Titolo"/>
        <w:rPr>
          <w:rFonts w:ascii="Arial" w:hAnsi="Arial" w:cs="Arial"/>
          <w:b/>
          <w:caps/>
          <w:vanish/>
          <w:color w:val="FF0000"/>
          <w:w w:val="120"/>
          <w:sz w:val="16"/>
          <w:szCs w:val="16"/>
          <w:u w:val="single"/>
        </w:rPr>
      </w:pPr>
      <w:r>
        <w:rPr>
          <w:rFonts w:ascii="Arial" w:hAnsi="Arial" w:cs="Arial"/>
          <w:b/>
          <w:caps/>
          <w:vanish/>
          <w:color w:val="FF0000"/>
          <w:w w:val="120"/>
          <w:sz w:val="16"/>
          <w:szCs w:val="16"/>
          <w:u w:val="single"/>
        </w:rPr>
        <w:t>non cancellare alcuna riga, pena il non accoglimento della stessa</w:t>
      </w:r>
    </w:p>
    <w:p w:rsidR="00277A70" w:rsidRDefault="00277A70" w:rsidP="00277A70">
      <w:pPr>
        <w:pStyle w:val="Titolo"/>
        <w:jc w:val="both"/>
        <w:rPr>
          <w:rFonts w:ascii="Arial" w:hAnsi="Arial" w:cs="Arial"/>
          <w:caps/>
          <w:vanish/>
          <w:color w:val="FF0000"/>
          <w:w w:val="120"/>
          <w:sz w:val="16"/>
          <w:szCs w:val="16"/>
        </w:rPr>
      </w:pPr>
      <w:r>
        <w:rPr>
          <w:rFonts w:ascii="Arial" w:hAnsi="Arial" w:cs="Arial"/>
          <w:caps/>
          <w:vanish/>
          <w:color w:val="FF0000"/>
          <w:w w:val="120"/>
          <w:sz w:val="16"/>
          <w:szCs w:val="16"/>
        </w:rPr>
        <w:t>tutte le parole che compaiono con colore rosso e sottolineatura punteggiata non vengono stampate, ma visualizzate esclusivamente sul monitor</w:t>
      </w:r>
    </w:p>
    <w:p w:rsidR="00277A70" w:rsidRDefault="00277A70" w:rsidP="00277A70">
      <w:pPr>
        <w:pStyle w:val="Titolo"/>
        <w:jc w:val="both"/>
        <w:rPr>
          <w:rFonts w:ascii="Arial" w:hAnsi="Arial" w:cs="Arial"/>
          <w:caps/>
          <w:vanish/>
          <w:color w:val="FF0000"/>
          <w:w w:val="120"/>
          <w:sz w:val="16"/>
          <w:szCs w:val="16"/>
        </w:rPr>
      </w:pPr>
      <w:r>
        <w:rPr>
          <w:rFonts w:ascii="Arial" w:hAnsi="Arial" w:cs="Arial"/>
          <w:caps/>
          <w:vanish/>
          <w:color w:val="FF0000"/>
          <w:w w:val="120"/>
          <w:sz w:val="16"/>
          <w:szCs w:val="16"/>
        </w:rPr>
        <w:t>il presente modello, che è obbligatorio presentare all’Ufficio sismico della REGIONE MARCHE – SEDE DI PESARO, DEVE essere utiLIzzato compilando ogni sua parte – vedi spazi grigi di ampiezza indefinita – con tutto quello che il tecnico desidera sottoscrivere con l’obbligo di inserire comunque la dichiarazione conclusiva di conformità al progetto e alle norme tecniche.</w:t>
      </w:r>
    </w:p>
    <w:p w:rsidR="00DC208C" w:rsidRDefault="00DC208C" w:rsidP="00127951">
      <w:pPr>
        <w:jc w:val="center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>Legge regionale 3/11/1984 n. 33 - Legge regionale 27/3/1987 n. 18</w:t>
      </w:r>
    </w:p>
    <w:p w:rsidR="00DC208C" w:rsidRDefault="00DC208C">
      <w:pPr>
        <w:jc w:val="center"/>
        <w:rPr>
          <w:rFonts w:ascii="Arial" w:hAnsi="Arial" w:cs="Arial"/>
          <w:b/>
          <w:w w:val="120"/>
          <w:sz w:val="24"/>
          <w:szCs w:val="24"/>
        </w:rPr>
      </w:pPr>
      <w:r>
        <w:rPr>
          <w:rFonts w:ascii="Arial" w:hAnsi="Arial" w:cs="Arial"/>
          <w:w w:val="120"/>
        </w:rPr>
        <w:t>D.M. 14/01/2008 – D.P.R. 06/06/2001 n° 380</w:t>
      </w:r>
    </w:p>
    <w:p w:rsidR="00DC208C" w:rsidRDefault="00DC208C">
      <w:pPr>
        <w:pStyle w:val="Titolo4"/>
        <w:spacing w:before="240" w:after="0"/>
        <w:rPr>
          <w:rFonts w:ascii="Arial" w:hAnsi="Arial" w:cs="Arial"/>
          <w:b/>
          <w:w w:val="120"/>
        </w:rPr>
      </w:pPr>
      <w:r>
        <w:rPr>
          <w:rFonts w:ascii="Arial" w:hAnsi="Arial" w:cs="Arial"/>
          <w:b/>
          <w:w w:val="120"/>
          <w:sz w:val="24"/>
          <w:szCs w:val="24"/>
        </w:rPr>
        <w:t>CERTIFICATo DI COLLAUDO STATICO e di conformità</w:t>
      </w:r>
    </w:p>
    <w:p w:rsidR="00DC208C" w:rsidRDefault="00DC208C">
      <w:pPr>
        <w:spacing w:after="240"/>
        <w:jc w:val="center"/>
        <w:rPr>
          <w:rFonts w:ascii="Arial" w:hAnsi="Arial" w:cs="Arial"/>
        </w:rPr>
      </w:pPr>
      <w:r>
        <w:rPr>
          <w:rFonts w:ascii="Arial" w:hAnsi="Arial" w:cs="Arial"/>
          <w:b/>
          <w:w w:val="120"/>
        </w:rPr>
        <w:t>Strutture in calcestruzzo armato e/o in metallo</w:t>
      </w:r>
    </w:p>
    <w:p w:rsidR="00DC208C" w:rsidRDefault="00DC208C">
      <w:pPr>
        <w:tabs>
          <w:tab w:val="left" w:pos="3544"/>
          <w:tab w:val="left" w:pos="5670"/>
        </w:tabs>
        <w:spacing w:before="120"/>
        <w:rPr>
          <w:rFonts w:ascii="Arial" w:hAnsi="Arial" w:cs="Arial"/>
          <w:w w:val="120"/>
        </w:rPr>
      </w:pPr>
      <w:r>
        <w:rPr>
          <w:rFonts w:ascii="Arial" w:hAnsi="Arial" w:cs="Arial"/>
        </w:rPr>
        <w:t>Normativa tecnica applicata nel progetto:</w:t>
      </w:r>
      <w:r w:rsidR="00127951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D.M. 14/01/2008;</w:t>
      </w:r>
      <w:r w:rsidR="00127951">
        <w:rPr>
          <w:rFonts w:ascii="Arial" w:hAnsi="Arial" w:cs="Arial"/>
        </w:rPr>
        <w:t xml:space="preserve">             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fldChar w:fldCharType="begin">
          <w:ffData>
            <w:name w:val="Controllo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D.M. 16/01/1996. </w:t>
      </w:r>
    </w:p>
    <w:p w:rsidR="00127951" w:rsidRDefault="00127951" w:rsidP="00127951">
      <w:pPr>
        <w:tabs>
          <w:tab w:val="left" w:pos="2837"/>
          <w:tab w:val="left" w:pos="4775"/>
          <w:tab w:val="right" w:pos="9923"/>
        </w:tabs>
        <w:ind w:left="-11"/>
        <w:rPr>
          <w:rFonts w:ascii="Arial" w:hAnsi="Arial" w:cs="Arial"/>
          <w:sz w:val="18"/>
          <w:szCs w:val="18"/>
        </w:rPr>
      </w:pPr>
    </w:p>
    <w:p w:rsidR="00127951" w:rsidRDefault="00127951" w:rsidP="00127951">
      <w:pPr>
        <w:tabs>
          <w:tab w:val="left" w:pos="2837"/>
          <w:tab w:val="left" w:pos="4775"/>
          <w:tab w:val="right" w:pos="9923"/>
        </w:tabs>
        <w:ind w:left="-11"/>
        <w:rPr>
          <w:rFonts w:ascii="Arial" w:hAnsi="Arial" w:cs="Arial"/>
        </w:rPr>
      </w:pPr>
    </w:p>
    <w:p w:rsidR="00127951" w:rsidRPr="00127951" w:rsidRDefault="00127951" w:rsidP="00127951">
      <w:pPr>
        <w:tabs>
          <w:tab w:val="left" w:pos="2837"/>
          <w:tab w:val="left" w:pos="4775"/>
          <w:tab w:val="right" w:pos="9923"/>
        </w:tabs>
        <w:ind w:left="-11"/>
        <w:rPr>
          <w:rFonts w:ascii="Arial" w:hAnsi="Arial" w:cs="Arial"/>
        </w:rPr>
      </w:pPr>
      <w:r w:rsidRPr="00127951">
        <w:rPr>
          <w:rFonts w:ascii="Arial" w:hAnsi="Arial" w:cs="Arial"/>
        </w:rPr>
        <w:t xml:space="preserve">Attestato di deposito </w:t>
      </w:r>
      <w:r w:rsidRPr="00127951">
        <w:rPr>
          <w:rFonts w:ascii="Arial" w:hAnsi="Arial" w:cs="Arial"/>
        </w:rPr>
        <w:tab/>
        <w:t xml:space="preserve">n° </w:t>
      </w:r>
      <w:r w:rsidRPr="00127951">
        <w:rPr>
          <w:rFonts w:ascii="Arial" w:hAnsi="Arial" w:cs="Arial"/>
          <w:b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  <w:b/>
        </w:rPr>
        <w:instrText xml:space="preserve"> FORMTEXT </w:instrText>
      </w:r>
      <w:r w:rsidRPr="00127951">
        <w:rPr>
          <w:rFonts w:ascii="Arial" w:hAnsi="Arial" w:cs="Arial"/>
          <w:b/>
        </w:rPr>
      </w:r>
      <w:r w:rsidRPr="00127951">
        <w:rPr>
          <w:rFonts w:ascii="Arial" w:hAnsi="Arial" w:cs="Arial"/>
          <w:b/>
        </w:rPr>
        <w:fldChar w:fldCharType="separate"/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hAnsi="Arial" w:cs="Arial"/>
          <w:b/>
        </w:rPr>
        <w:fldChar w:fldCharType="end"/>
      </w:r>
      <w:r>
        <w:rPr>
          <w:rFonts w:ascii="Arial" w:hAnsi="Arial" w:cs="Arial"/>
        </w:rPr>
        <w:t xml:space="preserve">, codice </w:t>
      </w:r>
      <w:r w:rsidRPr="00127951">
        <w:rPr>
          <w:rFonts w:ascii="Arial" w:hAnsi="Arial" w:cs="Arial"/>
          <w:b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  <w:b/>
        </w:rPr>
        <w:instrText xml:space="preserve"> FORMTEXT </w:instrText>
      </w:r>
      <w:r w:rsidRPr="00127951">
        <w:rPr>
          <w:rFonts w:ascii="Arial" w:hAnsi="Arial" w:cs="Arial"/>
          <w:b/>
        </w:rPr>
      </w:r>
      <w:r w:rsidRPr="00127951">
        <w:rPr>
          <w:rFonts w:ascii="Arial" w:hAnsi="Arial" w:cs="Arial"/>
          <w:b/>
        </w:rPr>
        <w:fldChar w:fldCharType="separate"/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hAnsi="Arial" w:cs="Arial"/>
          <w:b/>
        </w:rPr>
        <w:fldChar w:fldCharType="end"/>
      </w:r>
      <w:r>
        <w:rPr>
          <w:rFonts w:ascii="Arial" w:hAnsi="Arial" w:cs="Arial"/>
        </w:rPr>
        <w:t xml:space="preserve">  </w:t>
      </w:r>
      <w:r w:rsidRPr="00127951">
        <w:rPr>
          <w:rFonts w:ascii="Arial" w:hAnsi="Arial" w:cs="Arial"/>
        </w:rPr>
        <w:t xml:space="preserve">del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      Numero fascicolo</w:t>
      </w:r>
      <w:r w:rsidRPr="001279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t xml:space="preserve"> </w:t>
      </w:r>
      <w:r w:rsidRPr="00E21362">
        <w:rPr>
          <w:rFonts w:ascii="Arial" w:hAnsi="Arial" w:cs="Arial"/>
          <w:b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E21362">
        <w:rPr>
          <w:rFonts w:ascii="Arial" w:hAnsi="Arial" w:cs="Arial"/>
          <w:b/>
        </w:rPr>
        <w:instrText xml:space="preserve"> FORMTEXT </w:instrText>
      </w:r>
      <w:r w:rsidRPr="00E21362">
        <w:rPr>
          <w:rFonts w:ascii="Arial" w:hAnsi="Arial" w:cs="Arial"/>
          <w:b/>
        </w:rPr>
      </w:r>
      <w:r w:rsidRPr="00E21362">
        <w:rPr>
          <w:rFonts w:ascii="Arial" w:hAnsi="Arial" w:cs="Arial"/>
          <w:b/>
        </w:rPr>
        <w:fldChar w:fldCharType="separate"/>
      </w:r>
      <w:r w:rsidRPr="00E21362">
        <w:rPr>
          <w:rFonts w:ascii="Arial" w:eastAsia="MS Mincho" w:hAnsi="Arial" w:cs="Arial"/>
          <w:b/>
        </w:rPr>
        <w:t> </w:t>
      </w:r>
      <w:r w:rsidRPr="00E21362">
        <w:rPr>
          <w:rFonts w:ascii="Arial" w:eastAsia="MS Mincho" w:hAnsi="Arial" w:cs="Arial"/>
          <w:b/>
        </w:rPr>
        <w:t> </w:t>
      </w:r>
      <w:r w:rsidRPr="00E21362">
        <w:rPr>
          <w:rFonts w:ascii="Arial" w:eastAsia="MS Mincho" w:hAnsi="Arial" w:cs="Arial"/>
          <w:b/>
        </w:rPr>
        <w:t> </w:t>
      </w:r>
      <w:r w:rsidRPr="00E21362">
        <w:rPr>
          <w:rFonts w:ascii="Arial" w:eastAsia="MS Mincho" w:hAnsi="Arial" w:cs="Arial"/>
          <w:b/>
        </w:rPr>
        <w:t> </w:t>
      </w:r>
      <w:r w:rsidRPr="00E21362">
        <w:rPr>
          <w:rFonts w:ascii="Arial" w:eastAsia="MS Mincho" w:hAnsi="Arial" w:cs="Arial"/>
          <w:b/>
        </w:rPr>
        <w:t> </w:t>
      </w:r>
      <w:r w:rsidRPr="00E21362">
        <w:rPr>
          <w:rFonts w:ascii="Arial" w:hAnsi="Arial" w:cs="Arial"/>
          <w:b/>
        </w:rPr>
        <w:fldChar w:fldCharType="end"/>
      </w:r>
      <w:r>
        <w:rPr>
          <w:rFonts w:ascii="Arial" w:hAnsi="Arial" w:cs="Arial"/>
        </w:rPr>
        <w:t>.</w:t>
      </w:r>
    </w:p>
    <w:p w:rsidR="00127951" w:rsidRPr="00127951" w:rsidRDefault="00127951" w:rsidP="00127951">
      <w:pPr>
        <w:tabs>
          <w:tab w:val="left" w:pos="2837"/>
          <w:tab w:val="left" w:pos="4775"/>
        </w:tabs>
        <w:ind w:left="-11"/>
        <w:rPr>
          <w:rFonts w:ascii="Arial" w:hAnsi="Arial" w:cs="Arial"/>
        </w:rPr>
      </w:pPr>
    </w:p>
    <w:p w:rsidR="00127951" w:rsidRPr="00127951" w:rsidRDefault="00127951" w:rsidP="00127951">
      <w:pPr>
        <w:tabs>
          <w:tab w:val="left" w:pos="2837"/>
          <w:tab w:val="left" w:pos="4775"/>
        </w:tabs>
        <w:ind w:left="-11"/>
        <w:rPr>
          <w:rFonts w:ascii="Arial" w:hAnsi="Arial" w:cs="Arial"/>
        </w:rPr>
      </w:pPr>
      <w:r w:rsidRPr="00127951">
        <w:rPr>
          <w:rFonts w:ascii="Arial" w:hAnsi="Arial" w:cs="Arial"/>
        </w:rPr>
        <w:t>Attestato di deposito, variante 1</w:t>
      </w:r>
      <w:r w:rsidRPr="00127951">
        <w:rPr>
          <w:rFonts w:ascii="Arial" w:hAnsi="Arial" w:cs="Arial"/>
        </w:rPr>
        <w:tab/>
        <w:t xml:space="preserve">n° </w:t>
      </w:r>
      <w:r w:rsidRPr="00127951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27951">
        <w:rPr>
          <w:rFonts w:ascii="Arial" w:hAnsi="Arial" w:cs="Arial"/>
          <w:b/>
        </w:rPr>
        <w:instrText xml:space="preserve"> FORMTEXT </w:instrText>
      </w:r>
      <w:r w:rsidRPr="00127951">
        <w:rPr>
          <w:rFonts w:ascii="Arial" w:hAnsi="Arial" w:cs="Arial"/>
          <w:b/>
        </w:rPr>
      </w:r>
      <w:r w:rsidRPr="00127951">
        <w:rPr>
          <w:rFonts w:ascii="Arial" w:hAnsi="Arial" w:cs="Arial"/>
          <w:b/>
        </w:rPr>
        <w:fldChar w:fldCharType="separate"/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hAnsi="Arial" w:cs="Arial"/>
          <w:b/>
        </w:rPr>
        <w:fldChar w:fldCharType="end"/>
      </w:r>
      <w:r>
        <w:rPr>
          <w:rFonts w:ascii="Arial" w:hAnsi="Arial" w:cs="Arial"/>
        </w:rPr>
        <w:t xml:space="preserve">, codice </w:t>
      </w:r>
      <w:r w:rsidRPr="00127951">
        <w:rPr>
          <w:rFonts w:ascii="Arial" w:hAnsi="Arial" w:cs="Arial"/>
          <w:b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  <w:b/>
        </w:rPr>
        <w:instrText xml:space="preserve"> FORMTEXT </w:instrText>
      </w:r>
      <w:r w:rsidRPr="00127951">
        <w:rPr>
          <w:rFonts w:ascii="Arial" w:hAnsi="Arial" w:cs="Arial"/>
          <w:b/>
        </w:rPr>
      </w:r>
      <w:r w:rsidRPr="00127951">
        <w:rPr>
          <w:rFonts w:ascii="Arial" w:hAnsi="Arial" w:cs="Arial"/>
          <w:b/>
        </w:rPr>
        <w:fldChar w:fldCharType="separate"/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eastAsia="MS Mincho" w:hAnsi="Arial" w:cs="Arial"/>
          <w:b/>
        </w:rPr>
        <w:t> </w:t>
      </w:r>
      <w:r w:rsidRPr="00127951">
        <w:rPr>
          <w:rFonts w:ascii="Arial" w:hAnsi="Arial" w:cs="Arial"/>
          <w:b/>
        </w:rPr>
        <w:fldChar w:fldCharType="end"/>
      </w:r>
      <w:r>
        <w:rPr>
          <w:rFonts w:ascii="Arial" w:hAnsi="Arial" w:cs="Arial"/>
        </w:rPr>
        <w:t xml:space="preserve">  </w:t>
      </w:r>
      <w:r w:rsidRPr="00127951">
        <w:rPr>
          <w:rFonts w:ascii="Arial" w:hAnsi="Arial" w:cs="Arial"/>
        </w:rPr>
        <w:t xml:space="preserve">del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</w:t>
      </w:r>
      <w:r w:rsidRPr="001279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Numero fascicolo</w:t>
      </w:r>
      <w:r w:rsidRPr="001279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t xml:space="preserve"> </w:t>
      </w:r>
      <w:r w:rsidRPr="00E21362">
        <w:rPr>
          <w:rFonts w:ascii="Arial" w:hAnsi="Arial" w:cs="Arial"/>
          <w:b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E21362">
        <w:rPr>
          <w:rFonts w:ascii="Arial" w:hAnsi="Arial" w:cs="Arial"/>
          <w:b/>
        </w:rPr>
        <w:instrText xml:space="preserve"> FORMTEXT </w:instrText>
      </w:r>
      <w:r w:rsidRPr="00E21362">
        <w:rPr>
          <w:rFonts w:ascii="Arial" w:hAnsi="Arial" w:cs="Arial"/>
          <w:b/>
        </w:rPr>
      </w:r>
      <w:r w:rsidRPr="00E21362">
        <w:rPr>
          <w:rFonts w:ascii="Arial" w:hAnsi="Arial" w:cs="Arial"/>
          <w:b/>
        </w:rPr>
        <w:fldChar w:fldCharType="separate"/>
      </w:r>
      <w:r w:rsidRPr="00E21362">
        <w:rPr>
          <w:rFonts w:ascii="Arial" w:eastAsia="MS Mincho" w:hAnsi="Arial" w:cs="Arial"/>
          <w:b/>
        </w:rPr>
        <w:t> </w:t>
      </w:r>
      <w:r w:rsidRPr="00E21362">
        <w:rPr>
          <w:rFonts w:ascii="Arial" w:eastAsia="MS Mincho" w:hAnsi="Arial" w:cs="Arial"/>
          <w:b/>
        </w:rPr>
        <w:t> </w:t>
      </w:r>
      <w:r w:rsidRPr="00E21362">
        <w:rPr>
          <w:rFonts w:ascii="Arial" w:eastAsia="MS Mincho" w:hAnsi="Arial" w:cs="Arial"/>
          <w:b/>
        </w:rPr>
        <w:t> </w:t>
      </w:r>
      <w:r w:rsidRPr="00E21362">
        <w:rPr>
          <w:rFonts w:ascii="Arial" w:eastAsia="MS Mincho" w:hAnsi="Arial" w:cs="Arial"/>
          <w:b/>
        </w:rPr>
        <w:t> </w:t>
      </w:r>
      <w:r w:rsidRPr="00E21362">
        <w:rPr>
          <w:rFonts w:ascii="Arial" w:eastAsia="MS Mincho" w:hAnsi="Arial" w:cs="Arial"/>
          <w:b/>
        </w:rPr>
        <w:t> </w:t>
      </w:r>
      <w:r w:rsidRPr="00E21362">
        <w:rPr>
          <w:rFonts w:ascii="Arial" w:hAnsi="Arial" w:cs="Arial"/>
          <w:b/>
        </w:rPr>
        <w:fldChar w:fldCharType="end"/>
      </w:r>
      <w:r>
        <w:rPr>
          <w:rFonts w:ascii="Arial" w:hAnsi="Arial" w:cs="Arial"/>
        </w:rPr>
        <w:t>.</w:t>
      </w:r>
    </w:p>
    <w:p w:rsidR="00127951" w:rsidRPr="00127951" w:rsidRDefault="00127951" w:rsidP="00127951">
      <w:pPr>
        <w:tabs>
          <w:tab w:val="left" w:pos="2837"/>
          <w:tab w:val="left" w:pos="4775"/>
        </w:tabs>
        <w:ind w:left="-11"/>
        <w:rPr>
          <w:rFonts w:ascii="Arial" w:hAnsi="Arial" w:cs="Arial"/>
        </w:rPr>
      </w:pPr>
    </w:p>
    <w:p w:rsidR="00127951" w:rsidRPr="00127951" w:rsidRDefault="00127951" w:rsidP="00127951">
      <w:pPr>
        <w:tabs>
          <w:tab w:val="left" w:pos="2837"/>
          <w:tab w:val="left" w:pos="4775"/>
        </w:tabs>
        <w:ind w:left="-11"/>
        <w:rPr>
          <w:rFonts w:ascii="Arial" w:hAnsi="Arial" w:cs="Arial"/>
        </w:rPr>
      </w:pPr>
      <w:r w:rsidRPr="00127951">
        <w:rPr>
          <w:rFonts w:ascii="Arial" w:hAnsi="Arial" w:cs="Arial"/>
        </w:rPr>
        <w:t>Attestato di deposito, variante 2</w:t>
      </w:r>
      <w:r w:rsidRPr="00127951">
        <w:rPr>
          <w:rFonts w:ascii="Arial" w:hAnsi="Arial" w:cs="Arial"/>
        </w:rPr>
        <w:tab/>
        <w:t xml:space="preserve">n° </w:t>
      </w:r>
      <w:r w:rsidRPr="00127951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, codice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</w:t>
      </w:r>
      <w:r w:rsidRPr="00127951">
        <w:rPr>
          <w:rFonts w:ascii="Arial" w:hAnsi="Arial" w:cs="Arial"/>
        </w:rPr>
        <w:t xml:space="preserve">del </w:t>
      </w:r>
      <w:r w:rsidRPr="00127951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27951">
        <w:rPr>
          <w:rFonts w:ascii="Arial" w:hAnsi="Arial" w:cs="Arial"/>
        </w:rPr>
        <w:instrText xml:space="preserve"> FORMTEXT </w:instrText>
      </w:r>
      <w:r w:rsidRPr="00127951">
        <w:rPr>
          <w:rFonts w:ascii="Arial" w:hAnsi="Arial" w:cs="Arial"/>
        </w:rPr>
      </w:r>
      <w:r w:rsidRPr="00127951">
        <w:rPr>
          <w:rFonts w:ascii="Arial" w:hAnsi="Arial" w:cs="Arial"/>
        </w:rPr>
        <w:fldChar w:fldCharType="separate"/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eastAsia="MS Mincho" w:hAnsi="Arial" w:cs="Arial"/>
        </w:rPr>
        <w:t> </w:t>
      </w:r>
      <w:r w:rsidRPr="001279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      Numero fascicolo</w:t>
      </w:r>
      <w:r w:rsidRPr="001279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127951">
        <w:rPr>
          <w:rFonts w:ascii="Arial" w:hAnsi="Arial" w:cs="Arial"/>
        </w:rPr>
        <w:t xml:space="preserve"> </w:t>
      </w:r>
      <w:r w:rsidRPr="00C00A3A">
        <w:rPr>
          <w:rFonts w:ascii="Arial" w:hAnsi="Arial" w:cs="Arial"/>
          <w:b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C00A3A">
        <w:rPr>
          <w:rFonts w:ascii="Arial" w:hAnsi="Arial" w:cs="Arial"/>
          <w:b/>
        </w:rPr>
        <w:instrText xml:space="preserve"> FORMTEXT </w:instrText>
      </w:r>
      <w:r w:rsidRPr="00C00A3A">
        <w:rPr>
          <w:rFonts w:ascii="Arial" w:hAnsi="Arial" w:cs="Arial"/>
          <w:b/>
        </w:rPr>
      </w:r>
      <w:r w:rsidRPr="00C00A3A">
        <w:rPr>
          <w:rFonts w:ascii="Arial" w:hAnsi="Arial" w:cs="Arial"/>
          <w:b/>
        </w:rPr>
        <w:fldChar w:fldCharType="separate"/>
      </w:r>
      <w:r w:rsidRPr="00C00A3A">
        <w:rPr>
          <w:rFonts w:ascii="Arial" w:eastAsia="MS Mincho" w:hAnsi="Arial" w:cs="Arial"/>
          <w:b/>
        </w:rPr>
        <w:t> </w:t>
      </w:r>
      <w:r w:rsidRPr="00C00A3A">
        <w:rPr>
          <w:rFonts w:ascii="Arial" w:eastAsia="MS Mincho" w:hAnsi="Arial" w:cs="Arial"/>
          <w:b/>
        </w:rPr>
        <w:t> </w:t>
      </w:r>
      <w:r w:rsidRPr="00C00A3A">
        <w:rPr>
          <w:rFonts w:ascii="Arial" w:eastAsia="MS Mincho" w:hAnsi="Arial" w:cs="Arial"/>
          <w:b/>
        </w:rPr>
        <w:t> </w:t>
      </w:r>
      <w:r w:rsidRPr="00C00A3A">
        <w:rPr>
          <w:rFonts w:ascii="Arial" w:eastAsia="MS Mincho" w:hAnsi="Arial" w:cs="Arial"/>
          <w:b/>
        </w:rPr>
        <w:t> </w:t>
      </w:r>
      <w:r w:rsidRPr="00C00A3A">
        <w:rPr>
          <w:rFonts w:ascii="Arial" w:eastAsia="MS Mincho" w:hAnsi="Arial" w:cs="Arial"/>
          <w:b/>
        </w:rPr>
        <w:t> </w:t>
      </w:r>
      <w:r w:rsidRPr="00C00A3A">
        <w:rPr>
          <w:rFonts w:ascii="Arial" w:hAnsi="Arial" w:cs="Arial"/>
          <w:b/>
        </w:rPr>
        <w:fldChar w:fldCharType="end"/>
      </w:r>
      <w:r>
        <w:rPr>
          <w:rFonts w:ascii="Arial" w:hAnsi="Arial" w:cs="Arial"/>
        </w:rPr>
        <w:t>.</w:t>
      </w:r>
    </w:p>
    <w:p w:rsidR="00DC208C" w:rsidRDefault="00DC208C">
      <w:pPr>
        <w:pStyle w:val="Titolo"/>
        <w:tabs>
          <w:tab w:val="left" w:pos="1418"/>
        </w:tabs>
        <w:jc w:val="left"/>
        <w:rPr>
          <w:rFonts w:ascii="Arial" w:hAnsi="Arial" w:cs="Arial"/>
          <w:w w:val="120"/>
        </w:rPr>
      </w:pPr>
    </w:p>
    <w:p w:rsidR="00DC208C" w:rsidRDefault="00DC208C">
      <w:pPr>
        <w:pStyle w:val="Titolo"/>
        <w:tabs>
          <w:tab w:val="left" w:pos="1418"/>
        </w:tabs>
        <w:jc w:val="left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>Documentazione integrativa</w:t>
      </w:r>
      <w:r w:rsidR="00C5349C">
        <w:rPr>
          <w:rFonts w:ascii="Arial" w:hAnsi="Arial" w:cs="Arial"/>
          <w:w w:val="120"/>
        </w:rPr>
        <w:t xml:space="preserve"> del </w:t>
      </w:r>
      <w:r w:rsidRPr="00127951">
        <w:rPr>
          <w:rFonts w:ascii="Arial" w:hAnsi="Arial" w:cs="Arial"/>
          <w:b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27951">
        <w:rPr>
          <w:rFonts w:ascii="Arial" w:hAnsi="Arial" w:cs="Arial"/>
          <w:b/>
          <w:w w:val="120"/>
        </w:rPr>
        <w:instrText xml:space="preserve"> FORMTEXT </w:instrText>
      </w:r>
      <w:r w:rsidRPr="00127951">
        <w:rPr>
          <w:rFonts w:ascii="Arial" w:hAnsi="Arial" w:cs="Arial"/>
          <w:b/>
          <w:w w:val="120"/>
        </w:rPr>
      </w:r>
      <w:r w:rsidRPr="00127951">
        <w:rPr>
          <w:rFonts w:ascii="Arial" w:hAnsi="Arial" w:cs="Arial"/>
          <w:b/>
          <w:w w:val="120"/>
        </w:rPr>
        <w:fldChar w:fldCharType="separate"/>
      </w:r>
      <w:r w:rsidRPr="00127951">
        <w:rPr>
          <w:rFonts w:ascii="Arial" w:hAnsi="Arial" w:cs="Arial"/>
          <w:b/>
          <w:w w:val="120"/>
        </w:rPr>
        <w:t> </w:t>
      </w:r>
      <w:r w:rsidRPr="00127951">
        <w:rPr>
          <w:rFonts w:ascii="Arial" w:hAnsi="Arial" w:cs="Arial"/>
          <w:b/>
          <w:w w:val="120"/>
        </w:rPr>
        <w:t> </w:t>
      </w:r>
      <w:r w:rsidRPr="00127951">
        <w:rPr>
          <w:rFonts w:ascii="Arial" w:hAnsi="Arial" w:cs="Arial"/>
          <w:b/>
          <w:w w:val="120"/>
        </w:rPr>
        <w:t> </w:t>
      </w:r>
      <w:r w:rsidRPr="00127951">
        <w:rPr>
          <w:rFonts w:ascii="Arial" w:hAnsi="Arial" w:cs="Arial"/>
          <w:b/>
          <w:w w:val="120"/>
        </w:rPr>
        <w:t> </w:t>
      </w:r>
      <w:r w:rsidRPr="00127951">
        <w:rPr>
          <w:rFonts w:ascii="Arial" w:hAnsi="Arial" w:cs="Arial"/>
          <w:b/>
          <w:w w:val="120"/>
        </w:rPr>
        <w:t> </w:t>
      </w:r>
      <w:r w:rsidRPr="00127951">
        <w:rPr>
          <w:rFonts w:ascii="Arial" w:hAnsi="Arial" w:cs="Arial"/>
          <w:b/>
          <w:w w:val="120"/>
        </w:rPr>
        <w:fldChar w:fldCharType="end"/>
      </w:r>
      <w:r w:rsidR="00127951">
        <w:rPr>
          <w:rFonts w:ascii="Arial" w:hAnsi="Arial" w:cs="Arial"/>
          <w:w w:val="120"/>
        </w:rPr>
        <w:t>.</w:t>
      </w:r>
    </w:p>
    <w:tbl>
      <w:tblPr>
        <w:tblpPr w:leftFromText="141" w:rightFromText="141" w:vertAnchor="text" w:horzAnchor="margin" w:tblpY="263"/>
        <w:tblW w:w="1035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359"/>
      </w:tblGrid>
      <w:tr w:rsidR="001315ED" w:rsidTr="001315ED">
        <w:trPr>
          <w:cantSplit/>
        </w:trPr>
        <w:tc>
          <w:tcPr>
            <w:tcW w:w="103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5ED" w:rsidRDefault="001315ED" w:rsidP="001315ED">
            <w:r>
              <w:rPr>
                <w:rFonts w:ascii="Arial" w:hAnsi="Arial" w:cs="Arial"/>
                <w:w w:val="120"/>
                <w:sz w:val="18"/>
                <w:szCs w:val="18"/>
              </w:rPr>
              <w:t xml:space="preserve">Descrizione dei Lavori: </w:t>
            </w:r>
            <w:r w:rsidRPr="00C00A3A">
              <w:rPr>
                <w:rFonts w:cs="Arial"/>
                <w:w w:val="12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00A3A">
              <w:instrText xml:space="preserve"> FORMTEXT </w:instrText>
            </w:r>
            <w:r w:rsidRPr="00C00A3A">
              <w:rPr>
                <w:rFonts w:cs="Arial"/>
                <w:w w:val="120"/>
                <w:sz w:val="18"/>
                <w:szCs w:val="18"/>
              </w:rPr>
            </w:r>
            <w:r w:rsidRPr="00C00A3A">
              <w:rPr>
                <w:rFonts w:cs="Arial"/>
                <w:w w:val="120"/>
                <w:sz w:val="18"/>
                <w:szCs w:val="18"/>
              </w:rPr>
              <w:fldChar w:fldCharType="separate"/>
            </w:r>
            <w:r w:rsidRPr="00C00A3A">
              <w:rPr>
                <w:rFonts w:cs="Arial"/>
                <w:w w:val="120"/>
                <w:sz w:val="18"/>
                <w:szCs w:val="18"/>
              </w:rPr>
              <w:t>     </w:t>
            </w:r>
            <w:r w:rsidRPr="00C00A3A">
              <w:rPr>
                <w:rFonts w:cs="Arial"/>
                <w:w w:val="120"/>
                <w:sz w:val="18"/>
                <w:szCs w:val="18"/>
              </w:rPr>
              <w:fldChar w:fldCharType="end"/>
            </w:r>
          </w:p>
        </w:tc>
      </w:tr>
      <w:tr w:rsidR="001315ED" w:rsidTr="001315ED">
        <w:trPr>
          <w:trHeight w:val="166"/>
        </w:trPr>
        <w:tc>
          <w:tcPr>
            <w:tcW w:w="10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5ED" w:rsidRDefault="001315ED" w:rsidP="001315ED">
            <w:r>
              <w:rPr>
                <w:rFonts w:ascii="Arial" w:hAnsi="Arial" w:cs="Arial"/>
                <w:w w:val="120"/>
                <w:sz w:val="18"/>
                <w:szCs w:val="18"/>
              </w:rPr>
              <w:t xml:space="preserve">Comune: </w:t>
            </w:r>
            <w:r w:rsidRPr="00C00A3A">
              <w:rPr>
                <w:rFonts w:cs="Arial"/>
                <w:b/>
                <w:w w:val="12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00A3A">
              <w:rPr>
                <w:rFonts w:cs="Arial"/>
                <w:b/>
                <w:w w:val="120"/>
                <w:sz w:val="18"/>
                <w:szCs w:val="18"/>
              </w:rPr>
              <w:instrText xml:space="preserve"> FORMTEXT </w:instrText>
            </w:r>
            <w:r w:rsidRPr="00C00A3A">
              <w:rPr>
                <w:rFonts w:cs="Arial"/>
                <w:b/>
                <w:w w:val="120"/>
                <w:sz w:val="18"/>
                <w:szCs w:val="18"/>
              </w:rPr>
            </w:r>
            <w:r w:rsidRPr="00C00A3A">
              <w:rPr>
                <w:rFonts w:cs="Arial"/>
                <w:b/>
                <w:w w:val="120"/>
                <w:sz w:val="18"/>
                <w:szCs w:val="18"/>
              </w:rPr>
              <w:fldChar w:fldCharType="separate"/>
            </w:r>
            <w:r w:rsidRPr="00C00A3A">
              <w:rPr>
                <w:rFonts w:cs="Arial"/>
                <w:b/>
                <w:noProof/>
                <w:w w:val="120"/>
                <w:sz w:val="18"/>
                <w:szCs w:val="18"/>
              </w:rPr>
              <w:t> </w:t>
            </w:r>
            <w:r w:rsidRPr="00C00A3A">
              <w:rPr>
                <w:rFonts w:cs="Arial"/>
                <w:b/>
                <w:noProof/>
                <w:w w:val="120"/>
                <w:sz w:val="18"/>
                <w:szCs w:val="18"/>
              </w:rPr>
              <w:t> </w:t>
            </w:r>
            <w:r w:rsidRPr="00C00A3A">
              <w:rPr>
                <w:rFonts w:cs="Arial"/>
                <w:b/>
                <w:noProof/>
                <w:w w:val="120"/>
                <w:sz w:val="18"/>
                <w:szCs w:val="18"/>
              </w:rPr>
              <w:t> </w:t>
            </w:r>
            <w:r w:rsidRPr="00C00A3A">
              <w:rPr>
                <w:rFonts w:cs="Arial"/>
                <w:b/>
                <w:noProof/>
                <w:w w:val="120"/>
                <w:sz w:val="18"/>
                <w:szCs w:val="18"/>
              </w:rPr>
              <w:t> </w:t>
            </w:r>
            <w:r w:rsidRPr="00C00A3A">
              <w:rPr>
                <w:rFonts w:cs="Arial"/>
                <w:b/>
                <w:noProof/>
                <w:w w:val="120"/>
                <w:sz w:val="18"/>
                <w:szCs w:val="18"/>
              </w:rPr>
              <w:t> </w:t>
            </w:r>
            <w:r w:rsidRPr="00C00A3A">
              <w:rPr>
                <w:rFonts w:cs="Arial"/>
                <w:b/>
                <w:w w:val="120"/>
                <w:sz w:val="18"/>
                <w:szCs w:val="18"/>
              </w:rPr>
              <w:fldChar w:fldCharType="end"/>
            </w:r>
            <w:r>
              <w:rPr>
                <w:rFonts w:cs="Arial"/>
                <w:b/>
                <w:w w:val="120"/>
                <w:sz w:val="18"/>
                <w:szCs w:val="18"/>
              </w:rPr>
              <w:t xml:space="preserve">      </w:t>
            </w:r>
          </w:p>
        </w:tc>
      </w:tr>
      <w:tr w:rsidR="001315ED" w:rsidTr="001315ED">
        <w:trPr>
          <w:trHeight w:val="198"/>
        </w:trPr>
        <w:tc>
          <w:tcPr>
            <w:tcW w:w="10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5ED" w:rsidRDefault="001315ED" w:rsidP="001315ED">
            <w:r>
              <w:rPr>
                <w:rFonts w:ascii="Arial" w:hAnsi="Arial" w:cs="Arial"/>
                <w:w w:val="120"/>
                <w:sz w:val="18"/>
                <w:szCs w:val="18"/>
              </w:rPr>
              <w:t xml:space="preserve">Indirizzo: </w:t>
            </w:r>
            <w:r w:rsidRPr="00C00A3A">
              <w:rPr>
                <w:rFonts w:cs="Arial"/>
                <w:w w:val="12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00A3A">
              <w:instrText xml:space="preserve"> FORMTEXT </w:instrText>
            </w:r>
            <w:r w:rsidRPr="00C00A3A">
              <w:rPr>
                <w:rFonts w:cs="Arial"/>
                <w:w w:val="120"/>
                <w:sz w:val="18"/>
                <w:szCs w:val="18"/>
              </w:rPr>
            </w:r>
            <w:r w:rsidRPr="00C00A3A">
              <w:rPr>
                <w:rFonts w:cs="Arial"/>
                <w:w w:val="120"/>
                <w:sz w:val="18"/>
                <w:szCs w:val="18"/>
              </w:rPr>
              <w:fldChar w:fldCharType="separate"/>
            </w:r>
            <w:r w:rsidRPr="00C00A3A">
              <w:rPr>
                <w:rFonts w:cs="Arial"/>
                <w:w w:val="120"/>
                <w:sz w:val="18"/>
                <w:szCs w:val="18"/>
              </w:rPr>
              <w:t>     </w:t>
            </w:r>
            <w:r w:rsidRPr="00C00A3A">
              <w:rPr>
                <w:rFonts w:cs="Arial"/>
                <w:w w:val="120"/>
                <w:sz w:val="18"/>
                <w:szCs w:val="18"/>
              </w:rPr>
              <w:fldChar w:fldCharType="end"/>
            </w:r>
          </w:p>
        </w:tc>
      </w:tr>
    </w:tbl>
    <w:p w:rsidR="005D7233" w:rsidRDefault="005D7233" w:rsidP="005D7233">
      <w:pPr>
        <w:pStyle w:val="Titolo"/>
        <w:tabs>
          <w:tab w:val="left" w:pos="1418"/>
        </w:tabs>
        <w:jc w:val="left"/>
        <w:rPr>
          <w:rFonts w:ascii="Arial" w:hAnsi="Arial" w:cs="Arial"/>
          <w:w w:val="120"/>
          <w:sz w:val="18"/>
          <w:szCs w:val="18"/>
        </w:rPr>
      </w:pPr>
    </w:p>
    <w:p w:rsidR="005D7233" w:rsidRDefault="005D7233" w:rsidP="005D7233">
      <w:pPr>
        <w:pStyle w:val="Titolo"/>
        <w:tabs>
          <w:tab w:val="left" w:pos="1418"/>
        </w:tabs>
        <w:jc w:val="left"/>
        <w:rPr>
          <w:rFonts w:ascii="Arial" w:hAnsi="Arial" w:cs="Arial"/>
          <w:w w:val="120"/>
          <w:sz w:val="18"/>
          <w:szCs w:val="18"/>
        </w:rPr>
      </w:pPr>
    </w:p>
    <w:p w:rsidR="005D7233" w:rsidRDefault="005D7233" w:rsidP="005D7233">
      <w:pPr>
        <w:pStyle w:val="Titolo"/>
        <w:tabs>
          <w:tab w:val="left" w:pos="1418"/>
        </w:tabs>
        <w:jc w:val="left"/>
        <w:rPr>
          <w:rFonts w:ascii="Arial" w:hAnsi="Arial" w:cs="Arial"/>
          <w:w w:val="120"/>
        </w:rPr>
      </w:pPr>
      <w:r>
        <w:rPr>
          <w:rFonts w:ascii="Arial" w:hAnsi="Arial" w:cs="Aria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3.85pt;margin-top:11.8pt;width:517.9pt;height:18.25pt;z-index:251657728;mso-wrap-distance-left:0;mso-wrap-distance-right:7.05pt;mso-position-horizontal-relative:margin" stroked="f">
            <v:fill opacity="0" color2="black"/>
            <v:textbox style="mso-next-textbox:#_x0000_s1030" inset="0,0,0,0">
              <w:txbxContent>
                <w:tbl>
                  <w:tblPr>
                    <w:tblW w:w="0" w:type="auto"/>
                    <w:tblInd w:w="70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000"/>
                  </w:tblPr>
                  <w:tblGrid>
                    <w:gridCol w:w="10359"/>
                  </w:tblGrid>
                  <w:tr w:rsidR="005D7233">
                    <w:trPr>
                      <w:cantSplit/>
                    </w:trPr>
                    <w:tc>
                      <w:tcPr>
                        <w:tcW w:w="10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bookmarkStart w:id="0" w:name="Testo2"/>
                      <w:p w:rsidR="005D7233" w:rsidRPr="00E21362" w:rsidRDefault="005D7233">
                        <w:pPr>
                          <w:rPr>
                            <w:b/>
                          </w:rPr>
                        </w:pPr>
                        <w:r w:rsidRPr="00E21362">
                          <w:rPr>
                            <w:b/>
                          </w:rPr>
                          <w:fldChar w:fldCharType="begin">
                            <w:ffData>
                              <w:name w:val="Testo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E21362">
                          <w:rPr>
                            <w:b/>
                          </w:rPr>
                          <w:instrText xml:space="preserve"> FORMTEXT </w:instrText>
                        </w:r>
                        <w:r w:rsidRPr="00E21362">
                          <w:rPr>
                            <w:b/>
                          </w:rPr>
                        </w:r>
                        <w:r w:rsidRPr="00E21362">
                          <w:rPr>
                            <w:b/>
                          </w:rPr>
                          <w:fldChar w:fldCharType="separate"/>
                        </w:r>
                        <w:r w:rsidRPr="00E21362">
                          <w:rPr>
                            <w:b/>
                          </w:rPr>
                          <w:t> </w:t>
                        </w:r>
                        <w:r w:rsidRPr="00E21362">
                          <w:rPr>
                            <w:b/>
                          </w:rPr>
                          <w:t> </w:t>
                        </w:r>
                        <w:r w:rsidRPr="00E21362">
                          <w:rPr>
                            <w:b/>
                          </w:rPr>
                          <w:t> </w:t>
                        </w:r>
                        <w:r w:rsidRPr="00E21362">
                          <w:rPr>
                            <w:b/>
                          </w:rPr>
                          <w:t> </w:t>
                        </w:r>
                        <w:r w:rsidRPr="00E21362">
                          <w:rPr>
                            <w:b/>
                          </w:rPr>
                          <w:t> </w:t>
                        </w:r>
                        <w:r w:rsidRPr="00E21362">
                          <w:rPr>
                            <w:b/>
                          </w:rPr>
                          <w:fldChar w:fldCharType="end"/>
                        </w:r>
                        <w:bookmarkEnd w:id="0"/>
                      </w:p>
                    </w:tc>
                  </w:tr>
                </w:tbl>
                <w:p w:rsidR="005D7233" w:rsidRDefault="005D7233" w:rsidP="005D7233">
                  <w:r>
                    <w:t xml:space="preserve"> </w:t>
                  </w:r>
                </w:p>
              </w:txbxContent>
            </v:textbox>
            <w10:wrap type="square"/>
          </v:shape>
        </w:pict>
      </w:r>
      <w:r>
        <w:rPr>
          <w:rFonts w:ascii="Arial" w:hAnsi="Arial" w:cs="Arial"/>
          <w:w w:val="120"/>
          <w:sz w:val="18"/>
          <w:szCs w:val="18"/>
        </w:rPr>
        <w:t>Committente</w:t>
      </w:r>
      <w:r>
        <w:rPr>
          <w:rFonts w:ascii="Arial" w:hAnsi="Arial" w:cs="Arial"/>
          <w:caps/>
          <w:w w:val="120"/>
          <w:sz w:val="18"/>
          <w:szCs w:val="18"/>
        </w:rPr>
        <w:t>:</w:t>
      </w:r>
    </w:p>
    <w:p w:rsidR="00DC208C" w:rsidRDefault="00DC208C">
      <w:pPr>
        <w:pStyle w:val="Intestazione0"/>
        <w:spacing w:before="120"/>
        <w:rPr>
          <w:rFonts w:ascii="Arial" w:hAnsi="Arial" w:cs="Arial"/>
        </w:rPr>
      </w:pPr>
      <w:r>
        <w:rPr>
          <w:rFonts w:ascii="Arial" w:hAnsi="Arial" w:cs="Arial"/>
          <w:w w:val="120"/>
          <w:sz w:val="18"/>
          <w:szCs w:val="18"/>
        </w:rPr>
        <w:t xml:space="preserve">Direttore dei lavori in opera </w:t>
      </w:r>
      <w:r w:rsidRPr="00C76828">
        <w:rPr>
          <w:rFonts w:ascii="Arial" w:hAnsi="Arial" w:cs="Arial"/>
          <w:bCs/>
          <w:w w:val="120"/>
          <w:sz w:val="18"/>
          <w:szCs w:val="18"/>
        </w:rPr>
        <w:t>/</w:t>
      </w:r>
      <w:r w:rsidR="00C76828">
        <w:rPr>
          <w:rFonts w:ascii="Arial" w:hAnsi="Arial" w:cs="Arial"/>
          <w:bCs/>
          <w:w w:val="120"/>
          <w:sz w:val="18"/>
          <w:szCs w:val="18"/>
        </w:rPr>
        <w:t>/</w:t>
      </w:r>
      <w:r>
        <w:rPr>
          <w:rFonts w:ascii="Arial" w:hAnsi="Arial" w:cs="Arial"/>
          <w:w w:val="120"/>
          <w:sz w:val="18"/>
          <w:szCs w:val="18"/>
        </w:rPr>
        <w:t xml:space="preserve"> montaggio degli elementi in c.a. prefabbricati</w:t>
      </w:r>
      <w:r w:rsidR="000563B6">
        <w:rPr>
          <w:rFonts w:ascii="Arial" w:hAnsi="Arial" w:cs="Arial"/>
          <w:w w:val="120"/>
          <w:sz w:val="18"/>
          <w:szCs w:val="18"/>
        </w:rPr>
        <w:t>:</w:t>
      </w:r>
    </w:p>
    <w:tbl>
      <w:tblPr>
        <w:tblW w:w="10359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0359"/>
      </w:tblGrid>
      <w:tr w:rsidR="00DC208C" w:rsidTr="00C76828">
        <w:trPr>
          <w:cantSplit/>
          <w:jc w:val="center"/>
        </w:trPr>
        <w:tc>
          <w:tcPr>
            <w:tcW w:w="10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08C" w:rsidRPr="00387EB6" w:rsidRDefault="00DC208C">
            <w:pPr>
              <w:rPr>
                <w:rFonts w:ascii="Arial" w:hAnsi="Arial" w:cs="Arial"/>
                <w:b/>
              </w:rPr>
            </w:pPr>
            <w:r w:rsidRPr="00387EB6">
              <w:rPr>
                <w:rFonts w:ascii="Arial" w:hAnsi="Arial" w:cs="Arial"/>
                <w:b/>
                <w:w w:val="1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87EB6">
              <w:rPr>
                <w:rFonts w:ascii="Arial" w:hAnsi="Arial" w:cs="Arial"/>
                <w:b/>
              </w:rPr>
              <w:instrText xml:space="preserve"> FORMTEXT </w:instrText>
            </w:r>
            <w:r w:rsidRPr="00387EB6">
              <w:rPr>
                <w:rFonts w:ascii="Arial" w:hAnsi="Arial" w:cs="Arial"/>
                <w:b/>
                <w:w w:val="120"/>
              </w:rPr>
            </w:r>
            <w:r w:rsidRPr="00387EB6">
              <w:rPr>
                <w:rFonts w:ascii="Arial" w:hAnsi="Arial" w:cs="Arial"/>
                <w:b/>
                <w:w w:val="120"/>
              </w:rPr>
              <w:fldChar w:fldCharType="separate"/>
            </w:r>
            <w:r w:rsidRPr="00387EB6">
              <w:rPr>
                <w:rFonts w:ascii="Arial" w:hAnsi="Arial" w:cs="Arial"/>
                <w:b/>
                <w:w w:val="120"/>
              </w:rPr>
              <w:t>     </w:t>
            </w:r>
            <w:r w:rsidRPr="00387EB6">
              <w:rPr>
                <w:rFonts w:ascii="Arial" w:hAnsi="Arial" w:cs="Arial"/>
                <w:b/>
                <w:w w:val="120"/>
              </w:rPr>
              <w:fldChar w:fldCharType="end"/>
            </w:r>
          </w:p>
        </w:tc>
      </w:tr>
    </w:tbl>
    <w:p w:rsidR="00DC208C" w:rsidRDefault="00C76828">
      <w:pPr>
        <w:pStyle w:val="Intestazione0"/>
        <w:spacing w:before="120"/>
        <w:rPr>
          <w:rFonts w:ascii="Arial" w:hAnsi="Arial" w:cs="Arial"/>
          <w:w w:val="120"/>
          <w:sz w:val="18"/>
          <w:szCs w:val="18"/>
        </w:rPr>
      </w:pPr>
      <w:r>
        <w:rPr>
          <w:rFonts w:ascii="Arial" w:hAnsi="Arial" w:cs="Arial"/>
          <w:w w:val="120"/>
          <w:sz w:val="18"/>
          <w:szCs w:val="18"/>
        </w:rPr>
        <w:t>Progettista dei lavori strutturali :</w:t>
      </w:r>
      <w:r w:rsidR="00DC208C"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calcestruzzo armato – metallo – legno se presente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0359"/>
      </w:tblGrid>
      <w:tr w:rsidR="00DC208C">
        <w:trPr>
          <w:cantSplit/>
          <w:jc w:val="center"/>
        </w:trPr>
        <w:tc>
          <w:tcPr>
            <w:tcW w:w="10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08C" w:rsidRPr="00387EB6" w:rsidRDefault="00DC208C">
            <w:pPr>
              <w:rPr>
                <w:rFonts w:ascii="Arial" w:hAnsi="Arial" w:cs="Arial"/>
                <w:b/>
              </w:rPr>
            </w:pPr>
            <w:r w:rsidRPr="00387EB6">
              <w:rPr>
                <w:rFonts w:ascii="Arial" w:hAnsi="Arial" w:cs="Arial"/>
                <w:b/>
                <w:w w:val="1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87EB6">
              <w:rPr>
                <w:rFonts w:ascii="Arial" w:hAnsi="Arial" w:cs="Arial"/>
                <w:b/>
              </w:rPr>
              <w:instrText xml:space="preserve"> FORMTEXT </w:instrText>
            </w:r>
            <w:r w:rsidRPr="00387EB6">
              <w:rPr>
                <w:rFonts w:ascii="Arial" w:hAnsi="Arial" w:cs="Arial"/>
                <w:b/>
                <w:w w:val="120"/>
              </w:rPr>
            </w:r>
            <w:r w:rsidRPr="00387EB6">
              <w:rPr>
                <w:rFonts w:ascii="Arial" w:hAnsi="Arial" w:cs="Arial"/>
                <w:b/>
                <w:w w:val="120"/>
              </w:rPr>
              <w:fldChar w:fldCharType="separate"/>
            </w:r>
            <w:r w:rsidRPr="00387EB6">
              <w:rPr>
                <w:rFonts w:ascii="Arial" w:hAnsi="Arial" w:cs="Arial"/>
                <w:b/>
                <w:w w:val="120"/>
              </w:rPr>
              <w:t> </w:t>
            </w:r>
            <w:r w:rsidRPr="00387EB6">
              <w:rPr>
                <w:rFonts w:ascii="Arial" w:hAnsi="Arial" w:cs="Arial"/>
                <w:b/>
                <w:w w:val="120"/>
              </w:rPr>
              <w:t> </w:t>
            </w:r>
            <w:r w:rsidRPr="00387EB6">
              <w:rPr>
                <w:rFonts w:ascii="Arial" w:hAnsi="Arial" w:cs="Arial"/>
                <w:b/>
                <w:w w:val="120"/>
              </w:rPr>
              <w:t> </w:t>
            </w:r>
            <w:r w:rsidRPr="00387EB6">
              <w:rPr>
                <w:rFonts w:ascii="Arial" w:hAnsi="Arial" w:cs="Arial"/>
                <w:b/>
                <w:w w:val="120"/>
              </w:rPr>
              <w:t> </w:t>
            </w:r>
            <w:r w:rsidRPr="00387EB6">
              <w:rPr>
                <w:rFonts w:ascii="Arial" w:hAnsi="Arial" w:cs="Arial"/>
                <w:b/>
                <w:w w:val="120"/>
              </w:rPr>
              <w:t> </w:t>
            </w:r>
            <w:r w:rsidRPr="00387EB6">
              <w:rPr>
                <w:rFonts w:ascii="Arial" w:hAnsi="Arial" w:cs="Arial"/>
                <w:b/>
                <w:w w:val="120"/>
              </w:rPr>
              <w:fldChar w:fldCharType="end"/>
            </w:r>
          </w:p>
        </w:tc>
      </w:tr>
    </w:tbl>
    <w:p w:rsidR="00DC208C" w:rsidRDefault="00DC208C">
      <w:pPr>
        <w:pStyle w:val="Intestazione0"/>
        <w:spacing w:before="120"/>
        <w:rPr>
          <w:rFonts w:ascii="Arial" w:hAnsi="Arial" w:cs="Arial"/>
        </w:rPr>
      </w:pPr>
      <w:r>
        <w:rPr>
          <w:rFonts w:ascii="Arial" w:hAnsi="Arial" w:cs="Arial"/>
          <w:w w:val="120"/>
          <w:sz w:val="18"/>
          <w:szCs w:val="18"/>
        </w:rPr>
        <w:t xml:space="preserve">Esecutore dei lavori in opera </w:t>
      </w:r>
      <w:r w:rsidRPr="00C76828">
        <w:rPr>
          <w:rFonts w:ascii="Arial" w:hAnsi="Arial" w:cs="Arial"/>
          <w:bCs/>
          <w:w w:val="120"/>
          <w:sz w:val="18"/>
          <w:szCs w:val="18"/>
        </w:rPr>
        <w:t>/</w:t>
      </w:r>
      <w:r w:rsidR="00C76828">
        <w:rPr>
          <w:rFonts w:ascii="Arial" w:hAnsi="Arial" w:cs="Arial"/>
          <w:bCs/>
          <w:w w:val="120"/>
          <w:sz w:val="18"/>
          <w:szCs w:val="18"/>
        </w:rPr>
        <w:t>/</w:t>
      </w:r>
      <w:r>
        <w:rPr>
          <w:rFonts w:ascii="Arial" w:hAnsi="Arial" w:cs="Arial"/>
          <w:b/>
          <w:bCs/>
          <w:w w:val="120"/>
          <w:sz w:val="18"/>
          <w:szCs w:val="18"/>
        </w:rPr>
        <w:t xml:space="preserve"> </w:t>
      </w:r>
      <w:r>
        <w:rPr>
          <w:rFonts w:ascii="Arial" w:hAnsi="Arial" w:cs="Arial"/>
          <w:w w:val="120"/>
          <w:sz w:val="18"/>
          <w:szCs w:val="18"/>
        </w:rPr>
        <w:t>montaggio degli elementi in c.a. Prefabbricati</w:t>
      </w:r>
      <w:r w:rsidR="000563B6">
        <w:rPr>
          <w:rFonts w:ascii="Arial" w:hAnsi="Arial" w:cs="Arial"/>
          <w:w w:val="120"/>
          <w:sz w:val="18"/>
          <w:szCs w:val="18"/>
        </w:rPr>
        <w:t>:</w:t>
      </w:r>
    </w:p>
    <w:tbl>
      <w:tblPr>
        <w:tblW w:w="10359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0359"/>
      </w:tblGrid>
      <w:tr w:rsidR="00DC208C" w:rsidTr="00C76828">
        <w:trPr>
          <w:cantSplit/>
          <w:jc w:val="center"/>
        </w:trPr>
        <w:tc>
          <w:tcPr>
            <w:tcW w:w="10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08C" w:rsidRPr="00387EB6" w:rsidRDefault="00DC208C">
            <w:pPr>
              <w:rPr>
                <w:rFonts w:ascii="Arial" w:hAnsi="Arial" w:cs="Arial"/>
                <w:b/>
              </w:rPr>
            </w:pPr>
            <w:r w:rsidRPr="00387EB6">
              <w:rPr>
                <w:rFonts w:ascii="Arial" w:hAnsi="Arial" w:cs="Arial"/>
                <w:b/>
                <w:w w:val="1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87EB6">
              <w:rPr>
                <w:rFonts w:ascii="Arial" w:hAnsi="Arial" w:cs="Arial"/>
                <w:b/>
              </w:rPr>
              <w:instrText xml:space="preserve"> FORMTEXT </w:instrText>
            </w:r>
            <w:r w:rsidRPr="00387EB6">
              <w:rPr>
                <w:rFonts w:ascii="Arial" w:hAnsi="Arial" w:cs="Arial"/>
                <w:b/>
                <w:w w:val="120"/>
              </w:rPr>
            </w:r>
            <w:r w:rsidRPr="00387EB6">
              <w:rPr>
                <w:rFonts w:ascii="Arial" w:hAnsi="Arial" w:cs="Arial"/>
                <w:b/>
                <w:w w:val="120"/>
              </w:rPr>
              <w:fldChar w:fldCharType="separate"/>
            </w:r>
            <w:r w:rsidRPr="00387EB6">
              <w:rPr>
                <w:rFonts w:ascii="Arial" w:hAnsi="Arial" w:cs="Arial"/>
                <w:b/>
                <w:w w:val="120"/>
              </w:rPr>
              <w:t>     </w:t>
            </w:r>
            <w:r w:rsidRPr="00387EB6">
              <w:rPr>
                <w:rFonts w:ascii="Arial" w:hAnsi="Arial" w:cs="Arial"/>
                <w:b/>
                <w:w w:val="120"/>
              </w:rPr>
              <w:fldChar w:fldCharType="end"/>
            </w:r>
          </w:p>
        </w:tc>
      </w:tr>
    </w:tbl>
    <w:p w:rsidR="00DC208C" w:rsidRDefault="00C76828">
      <w:pPr>
        <w:pStyle w:val="Intestazione0"/>
        <w:spacing w:before="120"/>
        <w:rPr>
          <w:rFonts w:ascii="Arial" w:hAnsi="Arial" w:cs="Arial"/>
          <w:caps/>
          <w:w w:val="120"/>
          <w:sz w:val="10"/>
          <w:szCs w:val="10"/>
        </w:rPr>
      </w:pPr>
      <w:r>
        <w:rPr>
          <w:rFonts w:ascii="Arial" w:hAnsi="Arial" w:cs="Arial"/>
          <w:w w:val="120"/>
          <w:sz w:val="18"/>
          <w:szCs w:val="18"/>
        </w:rPr>
        <w:t>Collaudatore: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0359"/>
      </w:tblGrid>
      <w:tr w:rsidR="00DC208C">
        <w:trPr>
          <w:cantSplit/>
          <w:jc w:val="center"/>
        </w:trPr>
        <w:tc>
          <w:tcPr>
            <w:tcW w:w="10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08C" w:rsidRPr="00387EB6" w:rsidRDefault="00DC208C">
            <w:pPr>
              <w:rPr>
                <w:rFonts w:ascii="Arial" w:hAnsi="Arial" w:cs="Arial"/>
                <w:b/>
              </w:rPr>
            </w:pPr>
            <w:r w:rsidRPr="00387EB6">
              <w:rPr>
                <w:rFonts w:ascii="Arial" w:hAnsi="Arial" w:cs="Arial"/>
                <w:b/>
                <w:w w:val="1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87EB6">
              <w:rPr>
                <w:rFonts w:ascii="Arial" w:hAnsi="Arial" w:cs="Arial"/>
                <w:b/>
              </w:rPr>
              <w:instrText xml:space="preserve"> FORMTEXT </w:instrText>
            </w:r>
            <w:r w:rsidRPr="00387EB6">
              <w:rPr>
                <w:rFonts w:ascii="Arial" w:hAnsi="Arial" w:cs="Arial"/>
                <w:b/>
                <w:w w:val="120"/>
              </w:rPr>
            </w:r>
            <w:r w:rsidRPr="00387EB6">
              <w:rPr>
                <w:rFonts w:ascii="Arial" w:hAnsi="Arial" w:cs="Arial"/>
                <w:b/>
                <w:w w:val="120"/>
              </w:rPr>
              <w:fldChar w:fldCharType="separate"/>
            </w:r>
            <w:r w:rsidRPr="00387EB6">
              <w:rPr>
                <w:rFonts w:ascii="Arial" w:hAnsi="Arial" w:cs="Arial"/>
                <w:b/>
                <w:w w:val="120"/>
              </w:rPr>
              <w:t> </w:t>
            </w:r>
            <w:r w:rsidRPr="00387EB6">
              <w:rPr>
                <w:rFonts w:ascii="Arial" w:hAnsi="Arial" w:cs="Arial"/>
                <w:b/>
                <w:w w:val="120"/>
              </w:rPr>
              <w:t> </w:t>
            </w:r>
            <w:r w:rsidRPr="00387EB6">
              <w:rPr>
                <w:rFonts w:ascii="Arial" w:hAnsi="Arial" w:cs="Arial"/>
                <w:b/>
                <w:w w:val="120"/>
              </w:rPr>
              <w:t> </w:t>
            </w:r>
            <w:r w:rsidRPr="00387EB6">
              <w:rPr>
                <w:rFonts w:ascii="Arial" w:hAnsi="Arial" w:cs="Arial"/>
                <w:b/>
                <w:w w:val="120"/>
              </w:rPr>
              <w:t> </w:t>
            </w:r>
            <w:r w:rsidRPr="00387EB6">
              <w:rPr>
                <w:rFonts w:ascii="Arial" w:hAnsi="Arial" w:cs="Arial"/>
                <w:b/>
                <w:w w:val="120"/>
              </w:rPr>
              <w:t> </w:t>
            </w:r>
            <w:r w:rsidRPr="00387EB6">
              <w:rPr>
                <w:rFonts w:ascii="Arial" w:hAnsi="Arial" w:cs="Arial"/>
                <w:b/>
                <w:w w:val="120"/>
              </w:rPr>
              <w:fldChar w:fldCharType="end"/>
            </w:r>
          </w:p>
        </w:tc>
      </w:tr>
    </w:tbl>
    <w:p w:rsidR="00DC208C" w:rsidRDefault="00DC208C">
      <w:pPr>
        <w:pStyle w:val="Intestazione0"/>
        <w:spacing w:before="120"/>
        <w:rPr>
          <w:rFonts w:ascii="Arial" w:hAnsi="Arial" w:cs="Arial"/>
        </w:rPr>
      </w:pPr>
      <w:r>
        <w:rPr>
          <w:rFonts w:ascii="Arial" w:hAnsi="Arial" w:cs="Arial"/>
          <w:w w:val="120"/>
          <w:sz w:val="18"/>
          <w:szCs w:val="18"/>
        </w:rPr>
        <w:t>Progettista strutturale degli elementi in c.a. Prefabbricati</w:t>
      </w:r>
      <w:r w:rsidR="000563B6">
        <w:rPr>
          <w:rFonts w:ascii="Arial" w:hAnsi="Arial" w:cs="Arial"/>
          <w:w w:val="120"/>
          <w:sz w:val="18"/>
          <w:szCs w:val="18"/>
        </w:rPr>
        <w:t>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0359"/>
      </w:tblGrid>
      <w:tr w:rsidR="00DC208C">
        <w:trPr>
          <w:cantSplit/>
          <w:jc w:val="center"/>
        </w:trPr>
        <w:tc>
          <w:tcPr>
            <w:tcW w:w="10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08C" w:rsidRPr="00387EB6" w:rsidRDefault="00DC208C">
            <w:pPr>
              <w:rPr>
                <w:rFonts w:ascii="Arial" w:hAnsi="Arial" w:cs="Arial"/>
                <w:b/>
              </w:rPr>
            </w:pPr>
            <w:r w:rsidRPr="00387EB6">
              <w:rPr>
                <w:rFonts w:ascii="Arial" w:hAnsi="Arial" w:cs="Arial"/>
                <w:b/>
                <w:w w:val="1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87EB6">
              <w:rPr>
                <w:rFonts w:ascii="Arial" w:hAnsi="Arial" w:cs="Arial"/>
                <w:b/>
              </w:rPr>
              <w:instrText xml:space="preserve"> FORMTEXT </w:instrText>
            </w:r>
            <w:r w:rsidRPr="00387EB6">
              <w:rPr>
                <w:rFonts w:ascii="Arial" w:hAnsi="Arial" w:cs="Arial"/>
                <w:b/>
                <w:w w:val="120"/>
              </w:rPr>
            </w:r>
            <w:r w:rsidRPr="00387EB6">
              <w:rPr>
                <w:rFonts w:ascii="Arial" w:hAnsi="Arial" w:cs="Arial"/>
                <w:b/>
                <w:w w:val="120"/>
              </w:rPr>
              <w:fldChar w:fldCharType="separate"/>
            </w:r>
            <w:r w:rsidRPr="00387EB6">
              <w:rPr>
                <w:rFonts w:ascii="Arial" w:hAnsi="Arial" w:cs="Arial"/>
                <w:b/>
                <w:w w:val="120"/>
              </w:rPr>
              <w:t>     </w:t>
            </w:r>
            <w:r w:rsidRPr="00387EB6">
              <w:rPr>
                <w:rFonts w:ascii="Arial" w:hAnsi="Arial" w:cs="Arial"/>
                <w:b/>
                <w:w w:val="120"/>
              </w:rPr>
              <w:fldChar w:fldCharType="end"/>
            </w:r>
          </w:p>
        </w:tc>
      </w:tr>
    </w:tbl>
    <w:p w:rsidR="00DC208C" w:rsidRDefault="00DC208C">
      <w:pPr>
        <w:pStyle w:val="Intestazione0"/>
        <w:spacing w:before="120"/>
        <w:rPr>
          <w:rFonts w:ascii="Arial" w:hAnsi="Arial" w:cs="Arial"/>
        </w:rPr>
      </w:pPr>
      <w:r>
        <w:rPr>
          <w:rFonts w:ascii="Arial" w:hAnsi="Arial" w:cs="Arial"/>
          <w:w w:val="120"/>
          <w:sz w:val="18"/>
          <w:szCs w:val="18"/>
        </w:rPr>
        <w:t>Direttore tecnico di stabilimento degli elementi in cemento armato prefabbricato</w:t>
      </w:r>
      <w:r w:rsidR="000563B6">
        <w:rPr>
          <w:rFonts w:ascii="Arial" w:hAnsi="Arial" w:cs="Arial"/>
          <w:w w:val="120"/>
          <w:sz w:val="18"/>
          <w:szCs w:val="18"/>
        </w:rPr>
        <w:t>:</w:t>
      </w:r>
    </w:p>
    <w:tbl>
      <w:tblPr>
        <w:tblW w:w="10359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0359"/>
      </w:tblGrid>
      <w:tr w:rsidR="00DC208C" w:rsidTr="00C76828">
        <w:trPr>
          <w:cantSplit/>
          <w:jc w:val="center"/>
        </w:trPr>
        <w:tc>
          <w:tcPr>
            <w:tcW w:w="10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08C" w:rsidRPr="00387EB6" w:rsidRDefault="00DC208C">
            <w:pPr>
              <w:rPr>
                <w:rFonts w:ascii="Arial" w:hAnsi="Arial" w:cs="Arial"/>
              </w:rPr>
            </w:pPr>
            <w:r w:rsidRPr="00387EB6">
              <w:rPr>
                <w:rFonts w:ascii="Arial" w:hAnsi="Arial" w:cs="Arial"/>
                <w:w w:val="1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87EB6">
              <w:rPr>
                <w:rFonts w:ascii="Arial" w:hAnsi="Arial" w:cs="Arial"/>
              </w:rPr>
              <w:instrText xml:space="preserve"> FORMTEXT </w:instrText>
            </w:r>
            <w:r w:rsidRPr="00387EB6">
              <w:rPr>
                <w:rFonts w:ascii="Arial" w:hAnsi="Arial" w:cs="Arial"/>
                <w:w w:val="120"/>
              </w:rPr>
            </w:r>
            <w:r w:rsidRPr="00387EB6">
              <w:rPr>
                <w:rFonts w:ascii="Arial" w:hAnsi="Arial" w:cs="Arial"/>
                <w:w w:val="120"/>
              </w:rPr>
              <w:fldChar w:fldCharType="separate"/>
            </w:r>
            <w:r w:rsidRPr="00387EB6">
              <w:rPr>
                <w:rFonts w:ascii="Arial" w:hAnsi="Arial" w:cs="Arial"/>
                <w:w w:val="120"/>
              </w:rPr>
              <w:t>     </w:t>
            </w:r>
            <w:r w:rsidRPr="00387EB6">
              <w:rPr>
                <w:rFonts w:ascii="Arial" w:hAnsi="Arial" w:cs="Arial"/>
                <w:w w:val="120"/>
              </w:rPr>
              <w:fldChar w:fldCharType="end"/>
            </w:r>
          </w:p>
        </w:tc>
      </w:tr>
    </w:tbl>
    <w:p w:rsidR="00DC208C" w:rsidRDefault="00C76828">
      <w:pPr>
        <w:pStyle w:val="Intestazione0"/>
        <w:spacing w:before="120"/>
        <w:rPr>
          <w:rFonts w:ascii="Arial" w:hAnsi="Arial" w:cs="Arial"/>
          <w:caps/>
          <w:w w:val="120"/>
          <w:sz w:val="10"/>
          <w:szCs w:val="10"/>
        </w:rPr>
      </w:pPr>
      <w:r>
        <w:rPr>
          <w:rFonts w:ascii="Arial" w:hAnsi="Arial" w:cs="Arial"/>
          <w:w w:val="120"/>
          <w:sz w:val="18"/>
          <w:szCs w:val="18"/>
        </w:rPr>
        <w:t>Produttore degli elementi in c.a. Prefabbricati: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0359"/>
      </w:tblGrid>
      <w:tr w:rsidR="00DC208C">
        <w:trPr>
          <w:cantSplit/>
          <w:jc w:val="center"/>
        </w:trPr>
        <w:tc>
          <w:tcPr>
            <w:tcW w:w="10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08C" w:rsidRPr="00E21362" w:rsidRDefault="00DC208C">
            <w:pPr>
              <w:rPr>
                <w:rFonts w:ascii="Arial" w:hAnsi="Arial" w:cs="Arial"/>
              </w:rPr>
            </w:pPr>
            <w:r w:rsidRPr="00E21362">
              <w:rPr>
                <w:rFonts w:ascii="Arial" w:hAnsi="Arial" w:cs="Arial"/>
                <w:w w:val="1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21362">
              <w:rPr>
                <w:rFonts w:ascii="Arial" w:hAnsi="Arial" w:cs="Arial"/>
              </w:rPr>
              <w:instrText xml:space="preserve"> FORMTEXT </w:instrText>
            </w:r>
            <w:r w:rsidRPr="00E21362">
              <w:rPr>
                <w:rFonts w:ascii="Arial" w:hAnsi="Arial" w:cs="Arial"/>
                <w:w w:val="120"/>
              </w:rPr>
            </w:r>
            <w:r w:rsidRPr="00E21362">
              <w:rPr>
                <w:rFonts w:ascii="Arial" w:hAnsi="Arial" w:cs="Arial"/>
                <w:w w:val="120"/>
              </w:rPr>
              <w:fldChar w:fldCharType="separate"/>
            </w:r>
            <w:r w:rsidRPr="00E21362">
              <w:rPr>
                <w:rFonts w:ascii="Arial" w:hAnsi="Arial" w:cs="Arial"/>
                <w:w w:val="120"/>
              </w:rPr>
              <w:t> </w:t>
            </w:r>
            <w:r w:rsidRPr="00E21362">
              <w:rPr>
                <w:rFonts w:ascii="Arial" w:hAnsi="Arial" w:cs="Arial"/>
                <w:w w:val="120"/>
              </w:rPr>
              <w:t> </w:t>
            </w:r>
            <w:r w:rsidRPr="00E21362">
              <w:rPr>
                <w:rFonts w:ascii="Arial" w:hAnsi="Arial" w:cs="Arial"/>
                <w:w w:val="120"/>
              </w:rPr>
              <w:t> </w:t>
            </w:r>
            <w:r w:rsidRPr="00E21362">
              <w:rPr>
                <w:rFonts w:ascii="Arial" w:hAnsi="Arial" w:cs="Arial"/>
                <w:w w:val="120"/>
              </w:rPr>
              <w:t> </w:t>
            </w:r>
            <w:r w:rsidRPr="00E21362">
              <w:rPr>
                <w:rFonts w:ascii="Arial" w:hAnsi="Arial" w:cs="Arial"/>
                <w:w w:val="120"/>
              </w:rPr>
              <w:t> </w:t>
            </w:r>
            <w:r w:rsidRPr="00E21362">
              <w:rPr>
                <w:rFonts w:ascii="Arial" w:hAnsi="Arial" w:cs="Arial"/>
                <w:w w:val="120"/>
              </w:rPr>
              <w:fldChar w:fldCharType="end"/>
            </w:r>
          </w:p>
        </w:tc>
      </w:tr>
    </w:tbl>
    <w:p w:rsidR="00DC208C" w:rsidRDefault="00DC208C">
      <w:pPr>
        <w:rPr>
          <w:rFonts w:ascii="Arial" w:hAnsi="Arial" w:cs="Arial"/>
          <w:w w:val="120"/>
        </w:rPr>
      </w:pPr>
    </w:p>
    <w:p w:rsidR="00DC208C" w:rsidRDefault="00DC208C">
      <w:pPr>
        <w:pStyle w:val="Elenco"/>
        <w:rPr>
          <w:rFonts w:ascii="Arial" w:hAnsi="Arial" w:cs="Arial"/>
          <w:w w:val="120"/>
        </w:rPr>
      </w:pPr>
    </w:p>
    <w:p w:rsidR="00E21362" w:rsidRDefault="00127951">
      <w:pPr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br w:type="page"/>
      </w:r>
    </w:p>
    <w:p w:rsidR="00E21362" w:rsidRDefault="00E21362">
      <w:pPr>
        <w:rPr>
          <w:rFonts w:ascii="Arial" w:hAnsi="Arial" w:cs="Arial"/>
          <w:w w:val="120"/>
        </w:rPr>
      </w:pPr>
    </w:p>
    <w:p w:rsidR="00387EB6" w:rsidRDefault="00387EB6">
      <w:pPr>
        <w:rPr>
          <w:rFonts w:ascii="Arial" w:hAnsi="Arial" w:cs="Arial"/>
          <w:w w:val="120"/>
        </w:rPr>
      </w:pPr>
    </w:p>
    <w:p w:rsidR="00387EB6" w:rsidRDefault="00387EB6">
      <w:pPr>
        <w:rPr>
          <w:rFonts w:ascii="Arial" w:hAnsi="Arial" w:cs="Arial"/>
          <w:w w:val="120"/>
        </w:rPr>
      </w:pPr>
    </w:p>
    <w:p w:rsidR="00DC208C" w:rsidRDefault="00DC208C">
      <w:pPr>
        <w:rPr>
          <w:rFonts w:ascii="Arial" w:hAnsi="Arial" w:cs="Arial"/>
          <w:b/>
          <w:caps/>
          <w:vanish/>
          <w:color w:val="FF0000"/>
          <w:w w:val="120"/>
        </w:rPr>
      </w:pPr>
      <w:r>
        <w:rPr>
          <w:rFonts w:ascii="Arial" w:hAnsi="Arial" w:cs="Arial"/>
          <w:w w:val="120"/>
        </w:rPr>
        <w:t xml:space="preserve">Il sottoscritto </w:t>
      </w:r>
      <w:r>
        <w:rPr>
          <w:rFonts w:ascii="Arial" w:hAnsi="Arial" w:cs="Arial"/>
          <w:b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b/>
          <w:w w:val="120"/>
        </w:rPr>
      </w:r>
      <w:r>
        <w:rPr>
          <w:rFonts w:ascii="Arial" w:hAnsi="Arial" w:cs="Arial"/>
          <w:b/>
          <w:w w:val="120"/>
        </w:rPr>
        <w:fldChar w:fldCharType="separate"/>
      </w:r>
      <w:r>
        <w:rPr>
          <w:rFonts w:ascii="Arial" w:hAnsi="Arial" w:cs="Arial"/>
          <w:b/>
          <w:w w:val="120"/>
        </w:rPr>
        <w:t>     </w:t>
      </w:r>
      <w:r>
        <w:rPr>
          <w:rFonts w:ascii="Arial" w:hAnsi="Arial" w:cs="Arial"/>
          <w:b/>
          <w:w w:val="120"/>
        </w:rPr>
        <w:fldChar w:fldCharType="end"/>
      </w:r>
      <w:r>
        <w:rPr>
          <w:rFonts w:ascii="Arial" w:hAnsi="Arial" w:cs="Arial"/>
          <w:w w:val="120"/>
        </w:rPr>
        <w:t xml:space="preserve">, residente a </w:t>
      </w:r>
      <w:r>
        <w:rPr>
          <w:rFonts w:ascii="Arial" w:hAnsi="Arial" w:cs="Arial"/>
          <w:b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b/>
          <w:w w:val="120"/>
        </w:rPr>
      </w:r>
      <w:r>
        <w:rPr>
          <w:rFonts w:ascii="Arial" w:hAnsi="Arial" w:cs="Arial"/>
          <w:b/>
          <w:w w:val="120"/>
        </w:rPr>
        <w:fldChar w:fldCharType="separate"/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nome del comune di residenza e non dello studio</w:t>
      </w:r>
      <w:r>
        <w:rPr>
          <w:rFonts w:ascii="Arial" w:hAnsi="Arial" w:cs="Arial"/>
          <w:w w:val="120"/>
        </w:rPr>
        <w:t xml:space="preserve"> in </w:t>
      </w:r>
      <w:r>
        <w:rPr>
          <w:rFonts w:ascii="Arial" w:hAnsi="Arial" w:cs="Arial"/>
          <w:b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b/>
          <w:w w:val="120"/>
        </w:rPr>
      </w:r>
      <w:r>
        <w:rPr>
          <w:rFonts w:ascii="Arial" w:hAnsi="Arial" w:cs="Arial"/>
          <w:b/>
          <w:w w:val="120"/>
        </w:rPr>
        <w:fldChar w:fldCharType="separate"/>
      </w:r>
      <w:r>
        <w:rPr>
          <w:rFonts w:ascii="Arial" w:hAnsi="Arial" w:cs="Arial"/>
          <w:b/>
          <w:w w:val="120"/>
        </w:rPr>
        <w:t>     </w:t>
      </w:r>
      <w:r>
        <w:rPr>
          <w:rFonts w:ascii="Arial" w:hAnsi="Arial" w:cs="Arial"/>
          <w:b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via o piazza o corso o viale ecc.</w:t>
      </w:r>
      <w:r>
        <w:rPr>
          <w:rFonts w:ascii="Arial" w:hAnsi="Arial" w:cs="Arial"/>
          <w:b/>
          <w:caps/>
          <w:vanish/>
          <w:color w:val="FF0000"/>
          <w:w w:val="120"/>
        </w:rPr>
        <w:t xml:space="preserve"> </w:t>
      </w:r>
      <w:r>
        <w:rPr>
          <w:rFonts w:ascii="Arial" w:hAnsi="Arial" w:cs="Arial"/>
          <w:caps/>
          <w:vanish/>
          <w:color w:val="FF0000"/>
          <w:w w:val="120"/>
        </w:rPr>
        <w:t>e numero civico</w:t>
      </w:r>
      <w:r>
        <w:rPr>
          <w:rFonts w:ascii="Arial" w:hAnsi="Arial" w:cs="Arial"/>
          <w:w w:val="120"/>
        </w:rPr>
        <w:t xml:space="preserve"> iscritto all’albo degli </w:t>
      </w:r>
      <w:r>
        <w:rPr>
          <w:rFonts w:ascii="Arial" w:hAnsi="Arial" w:cs="Arial"/>
          <w:b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b/>
          <w:w w:val="120"/>
        </w:rPr>
      </w:r>
      <w:r>
        <w:rPr>
          <w:rFonts w:ascii="Arial" w:hAnsi="Arial" w:cs="Arial"/>
          <w:b/>
          <w:w w:val="120"/>
        </w:rPr>
        <w:fldChar w:fldCharType="separate"/>
      </w:r>
      <w:r>
        <w:rPr>
          <w:rFonts w:ascii="Arial" w:hAnsi="Arial" w:cs="Arial"/>
          <w:b/>
          <w:w w:val="120"/>
        </w:rPr>
        <w:t>     </w:t>
      </w:r>
      <w:r>
        <w:rPr>
          <w:rFonts w:ascii="Arial" w:hAnsi="Arial" w:cs="Arial"/>
          <w:b/>
          <w:w w:val="120"/>
        </w:rPr>
        <w:fldChar w:fldCharType="end"/>
      </w:r>
      <w:r>
        <w:rPr>
          <w:rFonts w:ascii="Arial" w:hAnsi="Arial" w:cs="Arial"/>
          <w:w w:val="120"/>
        </w:rPr>
        <w:t xml:space="preserve"> della provincia di </w:t>
      </w:r>
      <w:r>
        <w:rPr>
          <w:rFonts w:ascii="Arial" w:hAnsi="Arial" w:cs="Arial"/>
          <w:b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b/>
          <w:w w:val="120"/>
        </w:rPr>
      </w:r>
      <w:r>
        <w:rPr>
          <w:rFonts w:ascii="Arial" w:hAnsi="Arial" w:cs="Arial"/>
          <w:b/>
          <w:w w:val="120"/>
        </w:rPr>
        <w:fldChar w:fldCharType="separate"/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fldChar w:fldCharType="end"/>
      </w:r>
      <w:r>
        <w:rPr>
          <w:rFonts w:ascii="Arial" w:hAnsi="Arial" w:cs="Arial"/>
          <w:w w:val="120"/>
        </w:rPr>
        <w:t xml:space="preserve"> al numero </w:t>
      </w:r>
      <w:r>
        <w:rPr>
          <w:rFonts w:ascii="Arial" w:hAnsi="Arial" w:cs="Arial"/>
          <w:b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b/>
          <w:w w:val="120"/>
        </w:rPr>
      </w:r>
      <w:r>
        <w:rPr>
          <w:rFonts w:ascii="Arial" w:hAnsi="Arial" w:cs="Arial"/>
          <w:b/>
          <w:w w:val="120"/>
        </w:rPr>
        <w:fldChar w:fldCharType="separate"/>
      </w:r>
      <w:r>
        <w:rPr>
          <w:rFonts w:ascii="Arial" w:hAnsi="Arial" w:cs="Arial"/>
          <w:b/>
          <w:w w:val="120"/>
        </w:rPr>
        <w:t>     </w:t>
      </w:r>
      <w:r>
        <w:rPr>
          <w:rFonts w:ascii="Arial" w:hAnsi="Arial" w:cs="Arial"/>
          <w:b/>
          <w:w w:val="120"/>
        </w:rPr>
        <w:fldChar w:fldCharType="end"/>
      </w:r>
      <w:r>
        <w:rPr>
          <w:rFonts w:ascii="Arial" w:hAnsi="Arial" w:cs="Arial"/>
          <w:w w:val="120"/>
        </w:rPr>
        <w:t xml:space="preserve"> collaudatore statico dei lavori </w:t>
      </w:r>
      <w:bookmarkStart w:id="1" w:name="Testo1"/>
      <w:r>
        <w:rPr>
          <w:rFonts w:ascii="Arial" w:hAnsi="Arial" w:cs="Arial"/>
          <w:b/>
          <w:w w:val="120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b/>
          <w:w w:val="120"/>
        </w:rPr>
      </w:r>
      <w:r>
        <w:rPr>
          <w:rFonts w:ascii="Arial" w:hAnsi="Arial" w:cs="Arial"/>
          <w:b/>
          <w:w w:val="120"/>
        </w:rPr>
        <w:fldChar w:fldCharType="separate"/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fldChar w:fldCharType="end"/>
      </w:r>
      <w:bookmarkEnd w:id="1"/>
      <w:r>
        <w:rPr>
          <w:rFonts w:ascii="Arial" w:hAnsi="Arial" w:cs="Arial"/>
          <w:w w:val="120"/>
        </w:rPr>
        <w:t>,</w:t>
      </w:r>
      <w:r>
        <w:rPr>
          <w:rFonts w:ascii="Arial" w:hAnsi="Arial" w:cs="Arial"/>
          <w:b/>
          <w:caps/>
          <w:vanish/>
          <w:color w:val="FF0000"/>
          <w:w w:val="120"/>
        </w:rPr>
        <w:t>descrizione esauriente di tutte le opere strutturali realizzate e presenti nel progetto</w:t>
      </w:r>
    </w:p>
    <w:p w:rsidR="00DC208C" w:rsidRDefault="00DC208C">
      <w:pPr>
        <w:spacing w:before="240" w:after="240"/>
        <w:jc w:val="center"/>
        <w:rPr>
          <w:rFonts w:ascii="Arial" w:hAnsi="Arial" w:cs="Arial"/>
          <w:b/>
          <w:w w:val="120"/>
        </w:rPr>
      </w:pPr>
    </w:p>
    <w:p w:rsidR="00DC208C" w:rsidRDefault="00DC208C">
      <w:pPr>
        <w:spacing w:before="240" w:after="240"/>
        <w:jc w:val="center"/>
        <w:rPr>
          <w:rFonts w:ascii="Arial" w:hAnsi="Arial" w:cs="Arial"/>
          <w:w w:val="120"/>
        </w:rPr>
      </w:pPr>
      <w:r>
        <w:rPr>
          <w:rFonts w:ascii="Arial" w:hAnsi="Arial" w:cs="Arial"/>
          <w:b/>
          <w:w w:val="120"/>
        </w:rPr>
        <w:t>DICHIARA</w:t>
      </w:r>
    </w:p>
    <w:p w:rsidR="00DC208C" w:rsidRDefault="00DC208C">
      <w:pPr>
        <w:pStyle w:val="Intestazione0"/>
        <w:rPr>
          <w:rFonts w:ascii="Arial" w:hAnsi="Arial" w:cs="Arial"/>
        </w:rPr>
      </w:pPr>
      <w:r>
        <w:rPr>
          <w:rFonts w:ascii="Arial" w:hAnsi="Arial" w:cs="Arial"/>
          <w:w w:val="120"/>
        </w:rPr>
        <w:t xml:space="preserve">che in data </w:t>
      </w:r>
      <w:r>
        <w:rPr>
          <w:rFonts w:ascii="Arial" w:hAnsi="Arial" w:cs="Arial"/>
          <w:b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b/>
          <w:w w:val="120"/>
        </w:rPr>
      </w:r>
      <w:r>
        <w:rPr>
          <w:rFonts w:ascii="Arial" w:hAnsi="Arial" w:cs="Arial"/>
          <w:b/>
          <w:w w:val="120"/>
        </w:rPr>
        <w:fldChar w:fldCharType="separate"/>
      </w:r>
      <w:r>
        <w:rPr>
          <w:rFonts w:ascii="Arial" w:hAnsi="Arial" w:cs="Arial"/>
          <w:b/>
          <w:w w:val="120"/>
        </w:rPr>
        <w:t>     </w:t>
      </w:r>
      <w:r>
        <w:rPr>
          <w:rFonts w:ascii="Arial" w:hAnsi="Arial" w:cs="Arial"/>
          <w:b/>
          <w:w w:val="120"/>
        </w:rPr>
        <w:fldChar w:fldCharType="end"/>
      </w:r>
      <w:r>
        <w:rPr>
          <w:rFonts w:ascii="Arial" w:hAnsi="Arial" w:cs="Arial"/>
          <w:w w:val="120"/>
        </w:rPr>
        <w:t xml:space="preserve"> ha svolto il controllo dei lavori eseguiti alla presenza del direttore dei lavori </w:t>
      </w:r>
      <w:r>
        <w:rPr>
          <w:rFonts w:ascii="Arial" w:hAnsi="Arial" w:cs="Arial"/>
          <w:b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b/>
          <w:w w:val="120"/>
        </w:rPr>
      </w:r>
      <w:r>
        <w:rPr>
          <w:rFonts w:ascii="Arial" w:hAnsi="Arial" w:cs="Arial"/>
          <w:b/>
          <w:w w:val="120"/>
        </w:rPr>
        <w:fldChar w:fldCharType="separate"/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titolo professionale e nominativo del tecnico</w:t>
      </w:r>
      <w:r>
        <w:rPr>
          <w:rFonts w:ascii="Arial" w:hAnsi="Arial" w:cs="Arial"/>
          <w:w w:val="120"/>
        </w:rPr>
        <w:t xml:space="preserve"> e del sig. </w:t>
      </w:r>
      <w:r>
        <w:rPr>
          <w:rFonts w:ascii="Arial" w:hAnsi="Arial" w:cs="Arial"/>
          <w:b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b/>
          <w:w w:val="120"/>
        </w:rPr>
      </w:r>
      <w:r>
        <w:rPr>
          <w:rFonts w:ascii="Arial" w:hAnsi="Arial" w:cs="Arial"/>
          <w:b/>
          <w:w w:val="120"/>
        </w:rPr>
        <w:fldChar w:fldCharType="separate"/>
      </w:r>
      <w:r>
        <w:rPr>
          <w:rFonts w:ascii="Arial" w:hAnsi="Arial" w:cs="Arial"/>
          <w:b/>
          <w:w w:val="120"/>
        </w:rPr>
        <w:t>     </w:t>
      </w:r>
      <w:r>
        <w:rPr>
          <w:rFonts w:ascii="Arial" w:hAnsi="Arial" w:cs="Arial"/>
          <w:b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nome di colui che ha rappresentato il costruttore</w:t>
      </w:r>
      <w:r>
        <w:rPr>
          <w:rFonts w:ascii="Arial" w:hAnsi="Arial" w:cs="Arial"/>
          <w:w w:val="120"/>
        </w:rPr>
        <w:t xml:space="preserve"> in rappresentanza dell’esecutore dei lavori </w:t>
      </w:r>
      <w:r>
        <w:rPr>
          <w:rFonts w:ascii="Arial" w:hAnsi="Arial" w:cs="Arial"/>
          <w:b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b/>
          <w:w w:val="120"/>
        </w:rPr>
      </w:r>
      <w:r>
        <w:rPr>
          <w:rFonts w:ascii="Arial" w:hAnsi="Arial" w:cs="Arial"/>
          <w:b/>
          <w:w w:val="120"/>
        </w:rPr>
        <w:fldChar w:fldCharType="separate"/>
      </w:r>
      <w:r>
        <w:rPr>
          <w:rFonts w:ascii="Arial" w:hAnsi="Arial" w:cs="Arial"/>
          <w:b/>
          <w:w w:val="120"/>
        </w:rPr>
        <w:t>     </w:t>
      </w:r>
      <w:r>
        <w:rPr>
          <w:rFonts w:ascii="Arial" w:hAnsi="Arial" w:cs="Arial"/>
          <w:b/>
          <w:w w:val="120"/>
        </w:rPr>
        <w:fldChar w:fldCharType="end"/>
      </w:r>
      <w:r>
        <w:rPr>
          <w:rFonts w:ascii="Arial" w:hAnsi="Arial" w:cs="Arial"/>
          <w:w w:val="120"/>
        </w:rPr>
        <w:t>,</w:t>
      </w:r>
      <w:r>
        <w:rPr>
          <w:rFonts w:ascii="Arial" w:hAnsi="Arial" w:cs="Arial"/>
          <w:caps/>
          <w:vanish/>
          <w:color w:val="FF0000"/>
          <w:w w:val="120"/>
        </w:rPr>
        <w:t>nome dell’impresa o società</w:t>
      </w:r>
      <w:r>
        <w:rPr>
          <w:rFonts w:ascii="Arial" w:hAnsi="Arial" w:cs="Arial"/>
          <w:w w:val="120"/>
        </w:rPr>
        <w:t xml:space="preserve"> redigendo il s</w:t>
      </w:r>
      <w:r>
        <w:rPr>
          <w:rFonts w:ascii="Arial" w:hAnsi="Arial" w:cs="Arial"/>
          <w:w w:val="120"/>
        </w:rPr>
        <w:t>e</w:t>
      </w:r>
      <w:r>
        <w:rPr>
          <w:rFonts w:ascii="Arial" w:hAnsi="Arial" w:cs="Arial"/>
          <w:w w:val="120"/>
        </w:rPr>
        <w:t xml:space="preserve">guente verbale </w:t>
      </w:r>
      <w:r>
        <w:rPr>
          <w:rFonts w:ascii="Arial" w:hAnsi="Arial" w:cs="Arial"/>
          <w:b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b/>
          <w:w w:val="120"/>
        </w:rPr>
      </w:r>
      <w:r>
        <w:rPr>
          <w:rFonts w:ascii="Arial" w:hAnsi="Arial" w:cs="Arial"/>
          <w:b/>
          <w:w w:val="120"/>
        </w:rPr>
        <w:fldChar w:fldCharType="separate"/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fldChar w:fldCharType="end"/>
      </w:r>
      <w:r>
        <w:rPr>
          <w:rFonts w:ascii="Arial" w:hAnsi="Arial" w:cs="Arial"/>
          <w:b/>
          <w:caps/>
          <w:vanish/>
          <w:color w:val="FF0000"/>
          <w:w w:val="120"/>
        </w:rPr>
        <w:t xml:space="preserve"> </w:t>
      </w:r>
      <w:r>
        <w:rPr>
          <w:rFonts w:ascii="Arial" w:hAnsi="Arial" w:cs="Arial"/>
          <w:caps/>
          <w:vanish/>
          <w:color w:val="FF0000"/>
          <w:w w:val="120"/>
        </w:rPr>
        <w:t>riportare la descrizione di tutte le operazioni svolte nella visita effettuata</w:t>
      </w:r>
    </w:p>
    <w:p w:rsidR="00E21362" w:rsidRDefault="00E21362">
      <w:pPr>
        <w:pStyle w:val="Intestazione0"/>
        <w:spacing w:before="120"/>
        <w:rPr>
          <w:rFonts w:ascii="Arial" w:hAnsi="Arial" w:cs="Arial"/>
          <w:w w:val="120"/>
        </w:rPr>
      </w:pPr>
    </w:p>
    <w:p w:rsidR="00DC208C" w:rsidRDefault="00DC208C">
      <w:pPr>
        <w:pStyle w:val="Intestazione0"/>
        <w:spacing w:before="120"/>
        <w:rPr>
          <w:rFonts w:ascii="Arial" w:hAnsi="Arial" w:cs="Arial"/>
        </w:rPr>
      </w:pPr>
      <w:r>
        <w:rPr>
          <w:rFonts w:ascii="Arial" w:hAnsi="Arial" w:cs="Arial"/>
          <w:w w:val="120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 xml:space="preserve"> e che in data </w:t>
      </w:r>
      <w:r>
        <w:rPr>
          <w:rFonts w:ascii="Arial" w:hAnsi="Arial" w:cs="Arial"/>
          <w:b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b/>
          <w:w w:val="120"/>
        </w:rPr>
      </w:r>
      <w:r>
        <w:rPr>
          <w:rFonts w:ascii="Arial" w:hAnsi="Arial" w:cs="Arial"/>
          <w:b/>
          <w:w w:val="120"/>
        </w:rPr>
        <w:fldChar w:fldCharType="separate"/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fldChar w:fldCharType="end"/>
      </w:r>
      <w:r>
        <w:rPr>
          <w:rFonts w:ascii="Arial" w:hAnsi="Arial" w:cs="Arial"/>
          <w:w w:val="120"/>
        </w:rPr>
        <w:t xml:space="preserve"> ha effettuato un ulteriore controllo dei lavori eseguiti alla presenza del direttore dei lavori </w:t>
      </w:r>
      <w:r>
        <w:rPr>
          <w:rFonts w:ascii="Arial" w:hAnsi="Arial" w:cs="Arial"/>
          <w:b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b/>
          <w:w w:val="120"/>
        </w:rPr>
      </w:r>
      <w:r>
        <w:rPr>
          <w:rFonts w:ascii="Arial" w:hAnsi="Arial" w:cs="Arial"/>
          <w:b/>
          <w:w w:val="120"/>
        </w:rPr>
        <w:fldChar w:fldCharType="separate"/>
      </w:r>
      <w:r>
        <w:rPr>
          <w:rFonts w:ascii="Arial" w:hAnsi="Arial" w:cs="Arial"/>
          <w:b/>
          <w:w w:val="120"/>
        </w:rPr>
        <w:t>     </w:t>
      </w:r>
      <w:r>
        <w:rPr>
          <w:rFonts w:ascii="Arial" w:hAnsi="Arial" w:cs="Arial"/>
          <w:b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titolo professionale ed il nome del tecnico</w:t>
      </w:r>
      <w:r>
        <w:rPr>
          <w:rFonts w:ascii="Arial" w:hAnsi="Arial" w:cs="Arial"/>
          <w:w w:val="120"/>
        </w:rPr>
        <w:t xml:space="preserve"> e del sig. </w:t>
      </w:r>
      <w:r>
        <w:rPr>
          <w:rFonts w:ascii="Arial" w:hAnsi="Arial" w:cs="Arial"/>
          <w:b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b/>
          <w:w w:val="120"/>
        </w:rPr>
      </w:r>
      <w:r>
        <w:rPr>
          <w:rFonts w:ascii="Arial" w:hAnsi="Arial" w:cs="Arial"/>
          <w:b/>
          <w:w w:val="120"/>
        </w:rPr>
        <w:fldChar w:fldCharType="separate"/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nome di colui che ha rappresentato il costruttore</w:t>
      </w:r>
      <w:r>
        <w:rPr>
          <w:rFonts w:ascii="Arial" w:hAnsi="Arial" w:cs="Arial"/>
          <w:w w:val="120"/>
        </w:rPr>
        <w:t xml:space="preserve"> in rappresentanza dell’esecutore dei lavori </w:t>
      </w:r>
      <w:r>
        <w:rPr>
          <w:rFonts w:ascii="Arial" w:hAnsi="Arial" w:cs="Arial"/>
          <w:b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b/>
          <w:w w:val="120"/>
        </w:rPr>
      </w:r>
      <w:r>
        <w:rPr>
          <w:rFonts w:ascii="Arial" w:hAnsi="Arial" w:cs="Arial"/>
          <w:b/>
          <w:w w:val="120"/>
        </w:rPr>
        <w:fldChar w:fldCharType="separate"/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fldChar w:fldCharType="end"/>
      </w:r>
      <w:r>
        <w:rPr>
          <w:rFonts w:ascii="Arial" w:hAnsi="Arial" w:cs="Arial"/>
          <w:w w:val="120"/>
        </w:rPr>
        <w:t>,</w:t>
      </w:r>
      <w:r>
        <w:rPr>
          <w:rFonts w:ascii="Arial" w:hAnsi="Arial" w:cs="Arial"/>
          <w:caps/>
          <w:vanish/>
          <w:color w:val="FF0000"/>
          <w:w w:val="120"/>
        </w:rPr>
        <w:t>nome dell’impresa o società</w:t>
      </w:r>
      <w:r>
        <w:rPr>
          <w:rFonts w:ascii="Arial" w:hAnsi="Arial" w:cs="Arial"/>
          <w:w w:val="120"/>
        </w:rPr>
        <w:t xml:space="preserve"> r</w:t>
      </w:r>
      <w:r>
        <w:rPr>
          <w:rFonts w:ascii="Arial" w:hAnsi="Arial" w:cs="Arial"/>
          <w:w w:val="120"/>
        </w:rPr>
        <w:t>e</w:t>
      </w:r>
      <w:r>
        <w:rPr>
          <w:rFonts w:ascii="Arial" w:hAnsi="Arial" w:cs="Arial"/>
          <w:w w:val="120"/>
        </w:rPr>
        <w:t>digendo il seguente ve</w:t>
      </w:r>
      <w:r>
        <w:rPr>
          <w:rFonts w:ascii="Arial" w:hAnsi="Arial" w:cs="Arial"/>
          <w:w w:val="120"/>
        </w:rPr>
        <w:t>r</w:t>
      </w:r>
      <w:r>
        <w:rPr>
          <w:rFonts w:ascii="Arial" w:hAnsi="Arial" w:cs="Arial"/>
          <w:w w:val="120"/>
        </w:rPr>
        <w:t xml:space="preserve">bale </w:t>
      </w:r>
      <w:r>
        <w:rPr>
          <w:rFonts w:ascii="Arial" w:hAnsi="Arial" w:cs="Arial"/>
          <w:b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b/>
          <w:w w:val="120"/>
        </w:rPr>
      </w:r>
      <w:r>
        <w:rPr>
          <w:rFonts w:ascii="Arial" w:hAnsi="Arial" w:cs="Arial"/>
          <w:b/>
          <w:w w:val="120"/>
        </w:rPr>
        <w:fldChar w:fldCharType="separate"/>
      </w:r>
      <w:r>
        <w:rPr>
          <w:rFonts w:ascii="Arial" w:hAnsi="Arial" w:cs="Arial"/>
          <w:b/>
          <w:w w:val="120"/>
        </w:rPr>
        <w:t>     </w:t>
      </w:r>
      <w:r>
        <w:rPr>
          <w:rFonts w:ascii="Arial" w:hAnsi="Arial" w:cs="Arial"/>
          <w:b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 xml:space="preserve"> riportare la descrizione di tutte le operazioni svolte nella visita effettuata</w:t>
      </w:r>
    </w:p>
    <w:p w:rsidR="00E21362" w:rsidRDefault="00E21362">
      <w:pPr>
        <w:spacing w:before="120"/>
        <w:rPr>
          <w:rFonts w:ascii="Arial" w:hAnsi="Arial" w:cs="Arial"/>
          <w:w w:val="120"/>
        </w:rPr>
      </w:pPr>
    </w:p>
    <w:p w:rsidR="00DC208C" w:rsidRDefault="00DC208C">
      <w:pPr>
        <w:spacing w:before="120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 xml:space="preserve"> che il progetto è stato sorteggiato in data </w:t>
      </w:r>
      <w:r>
        <w:rPr>
          <w:rFonts w:ascii="Arial" w:hAnsi="Arial" w:cs="Arial"/>
          <w:b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b/>
          <w:w w:val="120"/>
        </w:rPr>
      </w:r>
      <w:r>
        <w:rPr>
          <w:rFonts w:ascii="Arial" w:hAnsi="Arial" w:cs="Arial"/>
          <w:b/>
          <w:w w:val="120"/>
        </w:rPr>
        <w:fldChar w:fldCharType="separate"/>
      </w:r>
      <w:r>
        <w:rPr>
          <w:rFonts w:ascii="Arial" w:hAnsi="Arial" w:cs="Arial"/>
          <w:b/>
          <w:w w:val="120"/>
        </w:rPr>
        <w:t>     </w:t>
      </w:r>
      <w:r>
        <w:rPr>
          <w:rFonts w:ascii="Arial" w:hAnsi="Arial" w:cs="Arial"/>
          <w:b/>
          <w:w w:val="120"/>
        </w:rPr>
        <w:fldChar w:fldCharType="end"/>
      </w:r>
      <w:r>
        <w:rPr>
          <w:rFonts w:ascii="Arial" w:hAnsi="Arial" w:cs="Arial"/>
          <w:w w:val="120"/>
        </w:rPr>
        <w:t xml:space="preserve"> ai sensi della Legge Regionale 3/11/1984 n.33 art.3bis, con esito positivo del controllo comunicato in data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 xml:space="preserve"> con </w:t>
      </w:r>
      <w:proofErr w:type="spellStart"/>
      <w:r>
        <w:rPr>
          <w:rFonts w:ascii="Arial" w:hAnsi="Arial" w:cs="Arial"/>
          <w:w w:val="120"/>
        </w:rPr>
        <w:t>prot</w:t>
      </w:r>
      <w:proofErr w:type="spellEnd"/>
      <w:r>
        <w:rPr>
          <w:rFonts w:ascii="Arial" w:hAnsi="Arial" w:cs="Arial"/>
          <w:w w:val="120"/>
        </w:rPr>
        <w:t xml:space="preserve">.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     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 xml:space="preserve">;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inserire eventuali considerazioni che venissero ritenute opportune</w:t>
      </w:r>
    </w:p>
    <w:p w:rsidR="00DC208C" w:rsidRPr="00331E51" w:rsidRDefault="00DC208C">
      <w:pPr>
        <w:pStyle w:val="Intestazione0"/>
        <w:numPr>
          <w:ilvl w:val="0"/>
          <w:numId w:val="2"/>
        </w:numPr>
        <w:spacing w:before="120"/>
        <w:ind w:left="284" w:hanging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 xml:space="preserve">di aver proceduto al controllo del corretto adempimento delle prescrizioni formali di cui al DPR 6/06/2001 n. 380 </w:t>
      </w:r>
      <w:r>
        <w:rPr>
          <w:rFonts w:ascii="Arial" w:hAnsi="Arial" w:cs="Arial"/>
          <w:b/>
          <w:bCs/>
          <w:w w:val="120"/>
        </w:rPr>
        <w:t xml:space="preserve">(progetto depositato in data </w:t>
      </w:r>
      <w:r>
        <w:rPr>
          <w:rFonts w:ascii="Arial" w:hAnsi="Arial" w:cs="Arial"/>
          <w:b/>
          <w:bCs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</w:rPr>
        <w:instrText xml:space="preserve"> FORMTEXT </w:instrText>
      </w:r>
      <w:r>
        <w:rPr>
          <w:rFonts w:ascii="Arial" w:hAnsi="Arial" w:cs="Arial"/>
          <w:b/>
          <w:bCs/>
          <w:w w:val="120"/>
        </w:rPr>
      </w:r>
      <w:r>
        <w:rPr>
          <w:rFonts w:ascii="Arial" w:hAnsi="Arial" w:cs="Arial"/>
          <w:b/>
          <w:bCs/>
          <w:w w:val="120"/>
        </w:rPr>
        <w:fldChar w:fldCharType="separate"/>
      </w:r>
      <w:r>
        <w:rPr>
          <w:rFonts w:ascii="Arial" w:hAnsi="Arial" w:cs="Arial"/>
          <w:b/>
          <w:bCs/>
          <w:w w:val="120"/>
        </w:rPr>
        <w:t> </w:t>
      </w:r>
      <w:r>
        <w:rPr>
          <w:rFonts w:ascii="Arial" w:hAnsi="Arial" w:cs="Arial"/>
          <w:b/>
          <w:bCs/>
          <w:w w:val="120"/>
        </w:rPr>
        <w:t> </w:t>
      </w:r>
      <w:r>
        <w:rPr>
          <w:rFonts w:ascii="Arial" w:hAnsi="Arial" w:cs="Arial"/>
          <w:b/>
          <w:bCs/>
          <w:w w:val="120"/>
        </w:rPr>
        <w:t> </w:t>
      </w:r>
      <w:r>
        <w:rPr>
          <w:rFonts w:ascii="Arial" w:hAnsi="Arial" w:cs="Arial"/>
          <w:b/>
          <w:bCs/>
          <w:w w:val="120"/>
        </w:rPr>
        <w:t> </w:t>
      </w:r>
      <w:r>
        <w:rPr>
          <w:rFonts w:ascii="Arial" w:hAnsi="Arial" w:cs="Arial"/>
          <w:b/>
          <w:bCs/>
          <w:w w:val="120"/>
        </w:rPr>
        <w:t> </w:t>
      </w:r>
      <w:r>
        <w:rPr>
          <w:rFonts w:ascii="Arial" w:hAnsi="Arial" w:cs="Arial"/>
          <w:b/>
          <w:bCs/>
          <w:w w:val="120"/>
        </w:rPr>
        <w:fldChar w:fldCharType="end"/>
      </w:r>
      <w:r>
        <w:rPr>
          <w:rFonts w:ascii="Arial" w:hAnsi="Arial" w:cs="Arial"/>
          <w:b/>
          <w:bCs/>
          <w:w w:val="120"/>
        </w:rPr>
        <w:t>)</w:t>
      </w:r>
      <w:r>
        <w:rPr>
          <w:rFonts w:ascii="Arial" w:hAnsi="Arial" w:cs="Arial"/>
          <w:w w:val="120"/>
        </w:rPr>
        <w:t xml:space="preserve"> ed alla Legge Regionale 3/11/1984 n. 33 art. 7 </w:t>
      </w:r>
      <w:r>
        <w:rPr>
          <w:rFonts w:ascii="Arial" w:hAnsi="Arial" w:cs="Arial"/>
          <w:b/>
          <w:bCs/>
          <w:w w:val="120"/>
        </w:rPr>
        <w:t xml:space="preserve">(R.S.U. / certificato di conformità depositato in data </w:t>
      </w:r>
      <w:r w:rsidRPr="00331E51">
        <w:rPr>
          <w:rFonts w:ascii="Arial" w:hAnsi="Arial" w:cs="Arial"/>
          <w:bCs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31E51">
        <w:rPr>
          <w:rFonts w:ascii="Arial" w:hAnsi="Arial" w:cs="Arial"/>
          <w:bCs/>
        </w:rPr>
        <w:instrText xml:space="preserve"> FORMTEXT </w:instrText>
      </w:r>
      <w:r w:rsidRPr="00331E51">
        <w:rPr>
          <w:rFonts w:ascii="Arial" w:hAnsi="Arial" w:cs="Arial"/>
          <w:bCs/>
          <w:w w:val="120"/>
        </w:rPr>
      </w:r>
      <w:r w:rsidRPr="00331E51">
        <w:rPr>
          <w:rFonts w:ascii="Arial" w:hAnsi="Arial" w:cs="Arial"/>
          <w:bCs/>
          <w:w w:val="120"/>
        </w:rPr>
        <w:fldChar w:fldCharType="separate"/>
      </w:r>
      <w:r w:rsidRPr="00331E51">
        <w:rPr>
          <w:rFonts w:ascii="Arial" w:hAnsi="Arial" w:cs="Arial"/>
          <w:bCs/>
          <w:w w:val="120"/>
        </w:rPr>
        <w:t>     </w:t>
      </w:r>
      <w:r w:rsidRPr="00331E51">
        <w:rPr>
          <w:rFonts w:ascii="Arial" w:hAnsi="Arial" w:cs="Arial"/>
          <w:bCs/>
          <w:w w:val="120"/>
        </w:rPr>
        <w:fldChar w:fldCharType="end"/>
      </w:r>
      <w:r w:rsidRPr="00331E51">
        <w:rPr>
          <w:rFonts w:ascii="Arial" w:hAnsi="Arial" w:cs="Arial"/>
          <w:bCs/>
          <w:w w:val="120"/>
        </w:rPr>
        <w:t>)</w:t>
      </w:r>
      <w:r w:rsidRPr="00331E51">
        <w:rPr>
          <w:rFonts w:ascii="Arial" w:hAnsi="Arial" w:cs="Arial"/>
          <w:w w:val="120"/>
        </w:rPr>
        <w:t xml:space="preserve"> </w:t>
      </w:r>
      <w:r w:rsidRPr="00331E51">
        <w:rPr>
          <w:rFonts w:ascii="Arial" w:hAnsi="Arial" w:cs="Arial"/>
          <w:bCs/>
          <w:w w:val="120"/>
        </w:rPr>
        <w:t xml:space="preserve"> pre</w:t>
      </w:r>
      <w:r w:rsidRPr="00331E51">
        <w:rPr>
          <w:rFonts w:ascii="Arial" w:hAnsi="Arial" w:cs="Arial"/>
          <w:bCs/>
          <w:w w:val="120"/>
        </w:rPr>
        <w:t>s</w:t>
      </w:r>
      <w:r w:rsidRPr="00331E51">
        <w:rPr>
          <w:rFonts w:ascii="Arial" w:hAnsi="Arial" w:cs="Arial"/>
          <w:bCs/>
          <w:w w:val="120"/>
        </w:rPr>
        <w:t>so la Regione Marche – P. F. Tutela del Territorio di Pesaro e Urbino</w:t>
      </w:r>
      <w:r w:rsidRPr="00331E51"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31E51">
        <w:rPr>
          <w:rFonts w:ascii="Arial" w:hAnsi="Arial" w:cs="Arial"/>
        </w:rPr>
        <w:instrText xml:space="preserve"> FORMTEXT </w:instrText>
      </w:r>
      <w:r w:rsidRPr="00331E51">
        <w:rPr>
          <w:rFonts w:ascii="Arial" w:hAnsi="Arial" w:cs="Arial"/>
          <w:w w:val="120"/>
        </w:rPr>
      </w:r>
      <w:r w:rsidRPr="00331E51">
        <w:rPr>
          <w:rFonts w:ascii="Arial" w:hAnsi="Arial" w:cs="Arial"/>
          <w:w w:val="120"/>
        </w:rPr>
        <w:fldChar w:fldCharType="separate"/>
      </w:r>
      <w:r w:rsidRPr="00331E51">
        <w:rPr>
          <w:rFonts w:ascii="Arial" w:hAnsi="Arial" w:cs="Arial"/>
          <w:w w:val="120"/>
        </w:rPr>
        <w:t> </w:t>
      </w:r>
      <w:r w:rsidRPr="00331E51">
        <w:rPr>
          <w:rFonts w:ascii="Arial" w:hAnsi="Arial" w:cs="Arial"/>
          <w:w w:val="120"/>
        </w:rPr>
        <w:t> </w:t>
      </w:r>
      <w:r w:rsidRPr="00331E51">
        <w:rPr>
          <w:rFonts w:ascii="Arial" w:hAnsi="Arial" w:cs="Arial"/>
          <w:w w:val="120"/>
        </w:rPr>
        <w:t> </w:t>
      </w:r>
      <w:r w:rsidRPr="00331E51">
        <w:rPr>
          <w:rFonts w:ascii="Arial" w:hAnsi="Arial" w:cs="Arial"/>
          <w:w w:val="120"/>
        </w:rPr>
        <w:t> </w:t>
      </w:r>
      <w:r w:rsidRPr="00331E51">
        <w:rPr>
          <w:rFonts w:ascii="Arial" w:hAnsi="Arial" w:cs="Arial"/>
          <w:w w:val="120"/>
        </w:rPr>
        <w:t> </w:t>
      </w:r>
      <w:r w:rsidRPr="00331E51">
        <w:rPr>
          <w:rFonts w:ascii="Arial" w:hAnsi="Arial" w:cs="Arial"/>
          <w:w w:val="120"/>
        </w:rPr>
        <w:fldChar w:fldCharType="end"/>
      </w:r>
      <w:r w:rsidRPr="00331E51">
        <w:rPr>
          <w:rFonts w:ascii="Arial" w:hAnsi="Arial" w:cs="Arial"/>
          <w:caps/>
          <w:vanish/>
          <w:color w:val="FF0000"/>
          <w:w w:val="120"/>
        </w:rPr>
        <w:t>inserire eventuali considerazioni che venissero ritenute opportune</w:t>
      </w:r>
    </w:p>
    <w:p w:rsidR="00DC208C" w:rsidRDefault="00DC208C">
      <w:pPr>
        <w:pStyle w:val="Intestazione0"/>
        <w:numPr>
          <w:ilvl w:val="0"/>
          <w:numId w:val="2"/>
        </w:numPr>
        <w:spacing w:before="60"/>
        <w:ind w:left="284" w:hanging="284"/>
        <w:rPr>
          <w:rFonts w:ascii="Arial" w:hAnsi="Arial" w:cs="Arial"/>
          <w:caps/>
          <w:vanish/>
          <w:color w:val="0000FF"/>
          <w:w w:val="120"/>
        </w:rPr>
      </w:pPr>
      <w:r>
        <w:rPr>
          <w:rFonts w:ascii="Arial" w:hAnsi="Arial" w:cs="Arial"/>
          <w:w w:val="120"/>
        </w:rPr>
        <w:t xml:space="preserve">di aver ispezionato l’intera opera realizzata, confrontando gli elementi più significativi della struttura con i disegni esecutivi depositati in cantiere,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     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inserire le informazioni ritenute opportune ed immediatamente sotto indicate</w:t>
      </w:r>
    </w:p>
    <w:p w:rsidR="00DC208C" w:rsidRDefault="00DC208C">
      <w:pPr>
        <w:pStyle w:val="Intestazione0"/>
        <w:ind w:left="284"/>
        <w:rPr>
          <w:rFonts w:ascii="Arial" w:hAnsi="Arial" w:cs="Arial"/>
          <w:caps/>
          <w:vanish/>
          <w:color w:val="0000FF"/>
          <w:w w:val="120"/>
        </w:rPr>
      </w:pPr>
      <w:r>
        <w:rPr>
          <w:rFonts w:ascii="Arial" w:hAnsi="Arial" w:cs="Arial"/>
          <w:caps/>
          <w:vanish/>
          <w:color w:val="0000FF"/>
          <w:w w:val="120"/>
        </w:rPr>
        <w:t>si ricorda che Il collaudatore statico deve altresì controllare che siano state messe in atto le prescrizioni progettuali e siano stati eseguiti i controlli sperimentali.</w:t>
      </w:r>
    </w:p>
    <w:p w:rsidR="00DC208C" w:rsidRDefault="00DC208C">
      <w:pPr>
        <w:pStyle w:val="Intestazione0"/>
        <w:ind w:left="284"/>
        <w:rPr>
          <w:rFonts w:ascii="Arial" w:hAnsi="Arial" w:cs="Arial"/>
          <w:w w:val="120"/>
        </w:rPr>
      </w:pPr>
      <w:r>
        <w:rPr>
          <w:rFonts w:ascii="Arial" w:hAnsi="Arial" w:cs="Arial"/>
          <w:caps/>
          <w:vanish/>
          <w:color w:val="0000FF"/>
          <w:w w:val="120"/>
        </w:rPr>
        <w:t>quando la costruzione è eseguita in procedura di garanzia di qualità, il Collaudatore deve prendere conoscenza dei documenti di controllo della qualità e del registro delle non conformità</w:t>
      </w:r>
    </w:p>
    <w:p w:rsidR="00DC208C" w:rsidRDefault="00DC208C">
      <w:pPr>
        <w:pStyle w:val="Intestazione0"/>
        <w:numPr>
          <w:ilvl w:val="0"/>
          <w:numId w:val="2"/>
        </w:numPr>
        <w:spacing w:before="60"/>
        <w:ind w:left="284" w:hanging="284"/>
        <w:rPr>
          <w:rFonts w:ascii="Arial" w:hAnsi="Arial" w:cs="Arial"/>
        </w:rPr>
      </w:pPr>
      <w:r>
        <w:rPr>
          <w:rFonts w:ascii="Arial" w:hAnsi="Arial" w:cs="Arial"/>
          <w:w w:val="120"/>
        </w:rPr>
        <w:t>di aver esaminato i certificati delle prove sui materiali utilizzati nella realizzazione del pr</w:t>
      </w:r>
      <w:r>
        <w:rPr>
          <w:rFonts w:ascii="Arial" w:hAnsi="Arial" w:cs="Arial"/>
          <w:w w:val="120"/>
        </w:rPr>
        <w:t>o</w:t>
      </w:r>
      <w:r>
        <w:rPr>
          <w:rFonts w:ascii="Arial" w:hAnsi="Arial" w:cs="Arial"/>
          <w:w w:val="120"/>
        </w:rPr>
        <w:t>getto</w:t>
      </w:r>
      <w:r>
        <w:rPr>
          <w:rFonts w:ascii="Arial" w:hAnsi="Arial" w:cs="Arial"/>
          <w:vanish/>
          <w:color w:val="FF0000"/>
          <w:w w:val="120"/>
        </w:rPr>
        <w:t>(</w:t>
      </w:r>
      <w:r>
        <w:rPr>
          <w:rFonts w:ascii="Arial" w:hAnsi="Arial" w:cs="Arial"/>
          <w:caps/>
          <w:vanish/>
          <w:color w:val="FF0000"/>
          <w:w w:val="120"/>
        </w:rPr>
        <w:t>calcestruzzo, acciaio, laterizi, pietra, legno, alluminio, ecc.</w:t>
      </w:r>
      <w:r>
        <w:rPr>
          <w:rFonts w:ascii="Arial" w:hAnsi="Arial" w:cs="Arial"/>
          <w:vanish/>
          <w:color w:val="FF0000"/>
          <w:w w:val="120"/>
        </w:rPr>
        <w:t>)</w:t>
      </w:r>
      <w:r>
        <w:rPr>
          <w:rFonts w:ascii="Arial" w:hAnsi="Arial" w:cs="Arial"/>
          <w:w w:val="120"/>
        </w:rPr>
        <w:t>, per accertare il numero dei prelievi effettuati e la sua conformità alle prescrizioni cont</w:t>
      </w:r>
      <w:r>
        <w:rPr>
          <w:rFonts w:ascii="Arial" w:hAnsi="Arial" w:cs="Arial"/>
          <w:w w:val="120"/>
        </w:rPr>
        <w:t>e</w:t>
      </w:r>
      <w:r>
        <w:rPr>
          <w:rFonts w:ascii="Arial" w:hAnsi="Arial" w:cs="Arial"/>
          <w:w w:val="120"/>
        </w:rPr>
        <w:t xml:space="preserve">nute nel Decreto Ministero delle Infrastrutture 14/1/2008 cap. 11, nonché per controllare che i risultati ottenuti dalle prove siano compatibili con i criteri di accettazione fissati nello stesso cap. 11,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inserire tutte le informazioni opportune</w:t>
      </w:r>
    </w:p>
    <w:p w:rsidR="00DC208C" w:rsidRDefault="00DC208C">
      <w:pPr>
        <w:pStyle w:val="Intestazione0"/>
        <w:numPr>
          <w:ilvl w:val="0"/>
          <w:numId w:val="2"/>
        </w:numPr>
        <w:spacing w:before="60"/>
        <w:ind w:left="284" w:hanging="284"/>
        <w:rPr>
          <w:rFonts w:ascii="Arial" w:hAnsi="Arial" w:cs="Arial"/>
        </w:rPr>
      </w:pPr>
      <w:r>
        <w:rPr>
          <w:rFonts w:ascii="Arial" w:hAnsi="Arial" w:cs="Arial"/>
          <w:w w:val="120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 xml:space="preserve"> di aver esaminato per le strutture prefabbricate in calcestruzzo armato i certificati sui controlli in stabilimento e nel ciclo produttivo, disposti dal Decreto Ministero delle Infrastrutt</w:t>
      </w:r>
      <w:r>
        <w:rPr>
          <w:rFonts w:ascii="Arial" w:hAnsi="Arial" w:cs="Arial"/>
          <w:w w:val="120"/>
        </w:rPr>
        <w:t>u</w:t>
      </w:r>
      <w:r>
        <w:rPr>
          <w:rFonts w:ascii="Arial" w:hAnsi="Arial" w:cs="Arial"/>
          <w:w w:val="120"/>
        </w:rPr>
        <w:t xml:space="preserve">re 14/01/2008 cap. 11,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     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inserire le informazioni ritenute opportune</w:t>
      </w:r>
    </w:p>
    <w:p w:rsidR="00DC208C" w:rsidRDefault="00DC208C">
      <w:pPr>
        <w:pStyle w:val="Intestazione0"/>
        <w:numPr>
          <w:ilvl w:val="0"/>
          <w:numId w:val="2"/>
        </w:numPr>
        <w:spacing w:before="60"/>
        <w:ind w:left="284" w:hanging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 xml:space="preserve"> di aver controllato il verbale della prova di carico fatta eseguire dal direttore dei lavori su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     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>,</w:t>
      </w:r>
      <w:r>
        <w:rPr>
          <w:rFonts w:ascii="Arial" w:hAnsi="Arial" w:cs="Arial"/>
          <w:caps/>
          <w:vanish/>
          <w:color w:val="FF0000"/>
          <w:w w:val="120"/>
        </w:rPr>
        <w:t>descrizione degli elementi strutturali provati</w:t>
      </w:r>
      <w:r>
        <w:rPr>
          <w:rFonts w:ascii="Arial" w:hAnsi="Arial" w:cs="Arial"/>
          <w:w w:val="120"/>
        </w:rPr>
        <w:t xml:space="preserve"> verificando la compatib</w:t>
      </w:r>
      <w:r>
        <w:rPr>
          <w:rFonts w:ascii="Arial" w:hAnsi="Arial" w:cs="Arial"/>
          <w:w w:val="120"/>
        </w:rPr>
        <w:t>i</w:t>
      </w:r>
      <w:r>
        <w:rPr>
          <w:rFonts w:ascii="Arial" w:hAnsi="Arial" w:cs="Arial"/>
          <w:w w:val="120"/>
        </w:rPr>
        <w:t xml:space="preserve">lità dei risultati con i criteri di accettazione,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inserire le informazioni ritenute opportune</w:t>
      </w:r>
    </w:p>
    <w:p w:rsidR="00DC208C" w:rsidRDefault="00DC208C">
      <w:pPr>
        <w:pStyle w:val="Intestazione0"/>
        <w:numPr>
          <w:ilvl w:val="0"/>
          <w:numId w:val="2"/>
        </w:numPr>
        <w:spacing w:before="60"/>
        <w:ind w:left="284" w:hanging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>di aver esaminato il progetto ed in particolare</w:t>
      </w:r>
    </w:p>
    <w:p w:rsidR="00DC208C" w:rsidRDefault="00DC208C">
      <w:pPr>
        <w:pStyle w:val="Intestazione0"/>
        <w:numPr>
          <w:ilvl w:val="0"/>
          <w:numId w:val="3"/>
        </w:numPr>
        <w:ind w:left="426" w:hanging="142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 xml:space="preserve">per l’impostazione generale della progettazione strutturale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     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inserire ogni considerazione in merito alla struttura d’elevazione ed al progetto geotecnico</w:t>
      </w:r>
      <w:r>
        <w:rPr>
          <w:rFonts w:ascii="Arial" w:hAnsi="Arial" w:cs="Arial"/>
          <w:w w:val="120"/>
        </w:rPr>
        <w:t xml:space="preserve"> </w:t>
      </w:r>
    </w:p>
    <w:p w:rsidR="00DC208C" w:rsidRDefault="00DC208C">
      <w:pPr>
        <w:pStyle w:val="Intestazione0"/>
        <w:numPr>
          <w:ilvl w:val="0"/>
          <w:numId w:val="3"/>
        </w:numPr>
        <w:ind w:left="426" w:hanging="142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 xml:space="preserve">per gli schemi di calcolo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inserire ogni considerazione in merito</w:t>
      </w:r>
    </w:p>
    <w:p w:rsidR="00DC208C" w:rsidRDefault="00DC208C">
      <w:pPr>
        <w:pStyle w:val="Intestazione0"/>
        <w:numPr>
          <w:ilvl w:val="0"/>
          <w:numId w:val="3"/>
        </w:numPr>
        <w:ind w:left="426" w:hanging="142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 xml:space="preserve">per le azioni considerate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     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inserire ogni considerazione in merito</w:t>
      </w:r>
      <w:r>
        <w:rPr>
          <w:rFonts w:ascii="Arial" w:hAnsi="Arial" w:cs="Arial"/>
          <w:w w:val="120"/>
        </w:rPr>
        <w:t>;</w:t>
      </w:r>
    </w:p>
    <w:p w:rsidR="00DC208C" w:rsidRDefault="00DC208C">
      <w:pPr>
        <w:pStyle w:val="Intestazione0"/>
        <w:numPr>
          <w:ilvl w:val="0"/>
          <w:numId w:val="2"/>
        </w:numPr>
        <w:spacing w:before="60"/>
        <w:ind w:left="284" w:hanging="284"/>
        <w:rPr>
          <w:rFonts w:ascii="Arial" w:hAnsi="Arial" w:cs="Arial"/>
        </w:rPr>
      </w:pPr>
      <w:r>
        <w:rPr>
          <w:rFonts w:ascii="Arial" w:hAnsi="Arial" w:cs="Arial"/>
          <w:w w:val="120"/>
        </w:rPr>
        <w:t>di aver esaminato le indagini eseguite nella fase di progettazione e costruzione,</w:t>
      </w:r>
    </w:p>
    <w:p w:rsidR="00DC208C" w:rsidRDefault="00DC208C">
      <w:pPr>
        <w:pStyle w:val="Intestazione0"/>
        <w:ind w:left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     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inserire eventuali considerazioni in merito</w:t>
      </w:r>
    </w:p>
    <w:p w:rsidR="00DC208C" w:rsidRDefault="00DC208C">
      <w:pPr>
        <w:pStyle w:val="Intestazione0"/>
        <w:numPr>
          <w:ilvl w:val="0"/>
          <w:numId w:val="2"/>
        </w:numPr>
        <w:spacing w:before="120"/>
        <w:ind w:left="284" w:hanging="284"/>
        <w:rPr>
          <w:rFonts w:ascii="Arial" w:hAnsi="Arial" w:cs="Arial"/>
        </w:rPr>
      </w:pPr>
      <w:r>
        <w:rPr>
          <w:rFonts w:ascii="Arial" w:hAnsi="Arial" w:cs="Arial"/>
          <w:w w:val="120"/>
        </w:rPr>
        <w:t>di aver esaminato la relazione a struttura ultimata redatta dal direttore dei lavori,</w:t>
      </w:r>
    </w:p>
    <w:p w:rsidR="00DC208C" w:rsidRDefault="00DC208C">
      <w:pPr>
        <w:pStyle w:val="Intestazione0"/>
        <w:ind w:left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inserire eventuali considerazioni in merito</w:t>
      </w:r>
    </w:p>
    <w:p w:rsidR="00DC208C" w:rsidRDefault="00DC208C">
      <w:pPr>
        <w:pStyle w:val="Intestazione0"/>
        <w:numPr>
          <w:ilvl w:val="0"/>
          <w:numId w:val="2"/>
        </w:numPr>
        <w:spacing w:before="120"/>
        <w:ind w:left="284" w:hanging="284"/>
        <w:rPr>
          <w:rFonts w:ascii="Arial" w:hAnsi="Arial" w:cs="Arial"/>
        </w:rPr>
      </w:pPr>
      <w:r>
        <w:rPr>
          <w:rFonts w:ascii="Arial" w:hAnsi="Arial" w:cs="Arial"/>
          <w:w w:val="120"/>
        </w:rPr>
        <w:t xml:space="preserve">che gli estremi del centro di trasformazione per l’acciaio sono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     </w:t>
      </w:r>
      <w:r>
        <w:rPr>
          <w:rFonts w:ascii="Arial" w:hAnsi="Arial" w:cs="Arial"/>
          <w:w w:val="120"/>
        </w:rPr>
        <w:fldChar w:fldCharType="end"/>
      </w:r>
    </w:p>
    <w:p w:rsidR="00DC208C" w:rsidRDefault="00DC208C">
      <w:pPr>
        <w:pStyle w:val="Intestazione0"/>
        <w:numPr>
          <w:ilvl w:val="0"/>
          <w:numId w:val="2"/>
        </w:numPr>
        <w:spacing w:before="120"/>
        <w:ind w:left="284" w:hanging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 xml:space="preserve"> per i dispositivi di isolamento sismico e/o dissipazione di aver acquisito i documenti d’origine forniti dal produttore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     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 xml:space="preserve"> ed i certificati relativi alle prove sui materiali, alla qualif</w:t>
      </w:r>
      <w:r>
        <w:rPr>
          <w:rFonts w:ascii="Arial" w:hAnsi="Arial" w:cs="Arial"/>
          <w:w w:val="120"/>
        </w:rPr>
        <w:t>i</w:t>
      </w:r>
      <w:r>
        <w:rPr>
          <w:rFonts w:ascii="Arial" w:hAnsi="Arial" w:cs="Arial"/>
          <w:w w:val="120"/>
        </w:rPr>
        <w:t>cazione dei dispositivi utilizzati ed alle prove di accettazione in cantiere disposte dal direttore dei lavori, controllando la posa in opera dei dispositivi, il rispetto delle tolleranze e le modalità di posa prescritte nel progetto</w:t>
      </w:r>
    </w:p>
    <w:p w:rsidR="00387EB6" w:rsidRDefault="00387EB6">
      <w:pPr>
        <w:pStyle w:val="Intestazione0"/>
        <w:spacing w:before="120"/>
        <w:rPr>
          <w:rFonts w:ascii="Arial" w:hAnsi="Arial" w:cs="Arial"/>
          <w:w w:val="120"/>
        </w:rPr>
      </w:pPr>
    </w:p>
    <w:p w:rsidR="00387EB6" w:rsidRDefault="00387EB6">
      <w:pPr>
        <w:pStyle w:val="Intestazione0"/>
        <w:spacing w:before="120"/>
        <w:rPr>
          <w:rFonts w:ascii="Arial" w:hAnsi="Arial" w:cs="Arial"/>
          <w:w w:val="120"/>
        </w:rPr>
      </w:pPr>
    </w:p>
    <w:p w:rsidR="00387EB6" w:rsidRDefault="00387EB6">
      <w:pPr>
        <w:pStyle w:val="Intestazione0"/>
        <w:spacing w:before="120"/>
        <w:rPr>
          <w:rFonts w:ascii="Arial" w:hAnsi="Arial" w:cs="Arial"/>
          <w:w w:val="120"/>
        </w:rPr>
      </w:pPr>
    </w:p>
    <w:p w:rsidR="00387EB6" w:rsidRDefault="00387EB6">
      <w:pPr>
        <w:pStyle w:val="Intestazione0"/>
        <w:spacing w:before="120"/>
        <w:rPr>
          <w:rFonts w:ascii="Arial" w:hAnsi="Arial" w:cs="Arial"/>
          <w:w w:val="120"/>
        </w:rPr>
      </w:pPr>
    </w:p>
    <w:p w:rsidR="00387EB6" w:rsidRDefault="00387EB6">
      <w:pPr>
        <w:pStyle w:val="Intestazione0"/>
        <w:spacing w:before="120"/>
        <w:rPr>
          <w:rFonts w:ascii="Arial" w:hAnsi="Arial" w:cs="Arial"/>
          <w:w w:val="120"/>
        </w:rPr>
      </w:pPr>
    </w:p>
    <w:p w:rsidR="00387EB6" w:rsidRDefault="00387EB6">
      <w:pPr>
        <w:pStyle w:val="Intestazione0"/>
        <w:spacing w:before="120"/>
        <w:rPr>
          <w:rFonts w:ascii="Arial" w:hAnsi="Arial" w:cs="Arial"/>
          <w:w w:val="120"/>
        </w:rPr>
      </w:pPr>
    </w:p>
    <w:p w:rsidR="00DC208C" w:rsidRDefault="00DC208C">
      <w:pPr>
        <w:pStyle w:val="Intestazione0"/>
        <w:spacing w:before="120"/>
        <w:rPr>
          <w:rFonts w:ascii="Arial" w:hAnsi="Arial" w:cs="Arial"/>
        </w:rPr>
      </w:pPr>
      <w:r>
        <w:rPr>
          <w:rFonts w:ascii="Arial" w:hAnsi="Arial" w:cs="Arial"/>
          <w:w w:val="120"/>
        </w:rPr>
        <w:lastRenderedPageBreak/>
        <w:t>e che nell’ambito della propria discrezionalità ha richiesto:</w:t>
      </w:r>
    </w:p>
    <w:bookmarkStart w:id="2" w:name="Controllo1"/>
    <w:p w:rsidR="00DC208C" w:rsidRDefault="00DC208C">
      <w:pPr>
        <w:pStyle w:val="Intestazione0"/>
        <w:spacing w:before="60"/>
        <w:ind w:left="284" w:hanging="284"/>
        <w:rPr>
          <w:rFonts w:ascii="Arial" w:hAnsi="Arial" w:cs="Arial"/>
        </w:rPr>
      </w:pPr>
      <w:r>
        <w:rPr>
          <w:rFonts w:ascii="Arial" w:hAnsi="Arial" w:cs="Arial"/>
          <w:w w:val="1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bookmarkEnd w:id="2"/>
      <w:r>
        <w:rPr>
          <w:rFonts w:ascii="Arial" w:hAnsi="Arial" w:cs="Arial"/>
          <w:w w:val="120"/>
        </w:rPr>
        <w:tab/>
        <w:t xml:space="preserve">una documentazione integrativa di progetto, composta da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     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riportare l’indicazione degli elaborati progettuali e quanto altro in merito</w:t>
      </w:r>
    </w:p>
    <w:p w:rsidR="00E21362" w:rsidRDefault="00DC208C">
      <w:pPr>
        <w:pStyle w:val="Intestazione0"/>
        <w:spacing w:before="60"/>
        <w:ind w:left="284" w:hanging="284"/>
        <w:rPr>
          <w:rFonts w:ascii="Arial" w:hAnsi="Arial" w:cs="Arial"/>
        </w:rPr>
      </w:pPr>
      <w:r>
        <w:rPr>
          <w:rFonts w:ascii="Arial" w:hAnsi="Arial" w:cs="Arial"/>
          <w:w w:val="120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ab/>
        <w:t>i seguenti accertamenti per il formarsi del convincimento sulla sicurezza, sulla durabilità e su</w:t>
      </w:r>
      <w:r>
        <w:rPr>
          <w:rFonts w:ascii="Arial" w:hAnsi="Arial" w:cs="Arial"/>
          <w:w w:val="120"/>
        </w:rPr>
        <w:t>l</w:t>
      </w:r>
      <w:r w:rsidR="00387EB6">
        <w:rPr>
          <w:rFonts w:ascii="Arial" w:hAnsi="Arial" w:cs="Arial"/>
          <w:w w:val="120"/>
        </w:rPr>
        <w:t>la collaudabilità:</w:t>
      </w:r>
    </w:p>
    <w:p w:rsidR="00DC208C" w:rsidRDefault="00DC208C">
      <w:pPr>
        <w:pStyle w:val="Intestazione0"/>
        <w:ind w:left="567" w:hanging="284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ab/>
        <w:t xml:space="preserve">una prova di carico (DM 14/1/2008 cap. 9.2 – Circolare 2/2/2009 n. 617 cap. C.9.2)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     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indicazione delle parti strutturali sottoposte alla prova</w:t>
      </w:r>
      <w:r>
        <w:rPr>
          <w:rFonts w:ascii="Arial" w:hAnsi="Arial" w:cs="Arial"/>
          <w:w w:val="120"/>
        </w:rPr>
        <w:t>, ott</w:t>
      </w:r>
      <w:r>
        <w:rPr>
          <w:rFonts w:ascii="Arial" w:hAnsi="Arial" w:cs="Arial"/>
          <w:w w:val="120"/>
        </w:rPr>
        <w:t>e</w:t>
      </w:r>
      <w:r>
        <w:rPr>
          <w:rFonts w:ascii="Arial" w:hAnsi="Arial" w:cs="Arial"/>
          <w:w w:val="120"/>
        </w:rPr>
        <w:t>nendo i seguenti risultati:</w:t>
      </w:r>
    </w:p>
    <w:p w:rsidR="00DC208C" w:rsidRDefault="00DC208C">
      <w:pPr>
        <w:ind w:left="567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>- le deformazioni si accrescono all’incirca proporzionalmente ai carichi applicati,</w:t>
      </w:r>
    </w:p>
    <w:p w:rsidR="00DC208C" w:rsidRDefault="00DC208C">
      <w:pPr>
        <w:ind w:left="567"/>
        <w:rPr>
          <w:rFonts w:ascii="Arial" w:hAnsi="Arial" w:cs="Arial"/>
        </w:rPr>
      </w:pPr>
      <w:r>
        <w:rPr>
          <w:rFonts w:ascii="Arial" w:hAnsi="Arial" w:cs="Arial"/>
          <w:w w:val="120"/>
        </w:rPr>
        <w:t>- la deformazione elastica non è maggiore di quella calcolata,</w:t>
      </w:r>
    </w:p>
    <w:p w:rsidR="00DC208C" w:rsidRDefault="00DC208C">
      <w:pPr>
        <w:tabs>
          <w:tab w:val="left" w:pos="851"/>
        </w:tabs>
        <w:ind w:left="567"/>
        <w:rPr>
          <w:rFonts w:ascii="Arial" w:hAnsi="Arial" w:cs="Arial"/>
        </w:rPr>
      </w:pPr>
      <w:r>
        <w:rPr>
          <w:rFonts w:ascii="Arial" w:hAnsi="Arial" w:cs="Arial"/>
          <w:w w:val="120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ab/>
        <w:t xml:space="preserve">nel corso della prova non si sono prodotte fratture, fessurazioni, deformazioni o dissesti che possono compromettere la sicurezza o la conservazione dell’opera </w:t>
      </w:r>
      <w:r>
        <w:rPr>
          <w:rFonts w:ascii="Arial" w:hAnsi="Arial" w:cs="Arial"/>
          <w:caps/>
          <w:vanish/>
          <w:color w:val="FF0000"/>
          <w:w w:val="120"/>
        </w:rPr>
        <w:t>oppure</w:t>
      </w:r>
    </w:p>
    <w:p w:rsidR="00DC208C" w:rsidRDefault="00DC208C">
      <w:pPr>
        <w:tabs>
          <w:tab w:val="left" w:pos="851"/>
        </w:tabs>
        <w:ind w:left="567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ab/>
        <w:t xml:space="preserve">nel corso della prova si sono prodotti dei dissesti, che per consentire la conservazione dell’opera hanno richiesto il reintegro con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descrizione esaustiva dei lavori svolti</w:t>
      </w:r>
    </w:p>
    <w:p w:rsidR="00DC208C" w:rsidRDefault="00DC208C">
      <w:pPr>
        <w:ind w:left="567"/>
        <w:rPr>
          <w:rFonts w:ascii="Arial" w:hAnsi="Arial" w:cs="Arial"/>
        </w:rPr>
      </w:pPr>
      <w:r>
        <w:rPr>
          <w:rFonts w:ascii="Arial" w:hAnsi="Arial" w:cs="Arial"/>
          <w:w w:val="120"/>
        </w:rPr>
        <w:t>- la deformazione residua dopo la prima applicazione del carico massimo non supera que</w:t>
      </w:r>
      <w:r>
        <w:rPr>
          <w:rFonts w:ascii="Arial" w:hAnsi="Arial" w:cs="Arial"/>
          <w:w w:val="120"/>
        </w:rPr>
        <w:t>l</w:t>
      </w:r>
      <w:r>
        <w:rPr>
          <w:rFonts w:ascii="Arial" w:hAnsi="Arial" w:cs="Arial"/>
          <w:w w:val="120"/>
        </w:rPr>
        <w:t xml:space="preserve">la di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     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>,</w:t>
      </w:r>
    </w:p>
    <w:p w:rsidR="00E21362" w:rsidRDefault="00E21362">
      <w:pPr>
        <w:pStyle w:val="Intestazione0"/>
        <w:ind w:left="567" w:hanging="284"/>
        <w:rPr>
          <w:rFonts w:ascii="Arial" w:hAnsi="Arial" w:cs="Arial"/>
          <w:w w:val="120"/>
        </w:rPr>
      </w:pPr>
    </w:p>
    <w:p w:rsidR="00DC208C" w:rsidRDefault="00DC208C">
      <w:pPr>
        <w:pStyle w:val="Intestazione0"/>
        <w:ind w:left="567" w:hanging="284"/>
        <w:rPr>
          <w:rFonts w:ascii="Arial" w:hAnsi="Arial" w:cs="Arial"/>
        </w:rPr>
      </w:pPr>
      <w:r>
        <w:rPr>
          <w:rFonts w:ascii="Arial" w:hAnsi="Arial" w:cs="Arial"/>
          <w:w w:val="120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ab/>
        <w:t xml:space="preserve">al fine di studiare il comportamento della costruzione, il monitoraggio programmato di grandezze significative quali: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     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</w:rPr>
        <w:t>fornire le indicazioni necessarie</w:t>
      </w:r>
    </w:p>
    <w:p w:rsidR="00DC208C" w:rsidRDefault="00DC208C">
      <w:pPr>
        <w:pStyle w:val="Intestazione0"/>
        <w:ind w:left="567" w:hanging="284"/>
        <w:rPr>
          <w:rFonts w:ascii="Arial" w:hAnsi="Arial" w:cs="Arial"/>
        </w:rPr>
      </w:pPr>
      <w:r>
        <w:rPr>
          <w:rFonts w:ascii="Arial" w:hAnsi="Arial" w:cs="Arial"/>
          <w:w w:val="120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ab/>
        <w:t xml:space="preserve">la prova sui materiali utilizzati con controllo non distruttivo su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t>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>,</w:t>
      </w:r>
      <w:r>
        <w:rPr>
          <w:rFonts w:ascii="Arial" w:hAnsi="Arial" w:cs="Arial"/>
          <w:caps/>
          <w:vanish/>
          <w:color w:val="FF0000"/>
          <w:w w:val="120"/>
        </w:rPr>
        <w:t>nominare le parti struttuali su cui si sono eseguite le prove</w:t>
      </w:r>
      <w:r>
        <w:rPr>
          <w:rFonts w:ascii="Arial" w:hAnsi="Arial" w:cs="Arial"/>
          <w:w w:val="120"/>
        </w:rPr>
        <w:t xml:space="preserve"> utilizzando </w:t>
      </w:r>
      <w:r>
        <w:rPr>
          <w:rFonts w:ascii="Arial" w:hAnsi="Arial" w:cs="Arial"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</w:rPr>
      </w:r>
      <w:r>
        <w:rPr>
          <w:rFonts w:ascii="Arial" w:hAnsi="Arial" w:cs="Arial"/>
          <w:w w:val="120"/>
        </w:rPr>
        <w:fldChar w:fldCharType="separate"/>
      </w:r>
      <w:r>
        <w:rPr>
          <w:rFonts w:ascii="Arial" w:hAnsi="Arial" w:cs="Arial"/>
          <w:w w:val="120"/>
        </w:rPr>
        <w:t>     </w:t>
      </w:r>
      <w:r>
        <w:rPr>
          <w:rFonts w:ascii="Arial" w:hAnsi="Arial" w:cs="Arial"/>
          <w:w w:val="120"/>
        </w:rPr>
        <w:fldChar w:fldCharType="end"/>
      </w:r>
      <w:r>
        <w:rPr>
          <w:rFonts w:ascii="Arial" w:hAnsi="Arial" w:cs="Arial"/>
          <w:w w:val="120"/>
        </w:rPr>
        <w:t>;</w:t>
      </w:r>
      <w:r>
        <w:rPr>
          <w:rFonts w:ascii="Arial" w:hAnsi="Arial" w:cs="Arial"/>
          <w:caps/>
          <w:vanish/>
          <w:color w:val="FF0000"/>
          <w:w w:val="120"/>
        </w:rPr>
        <w:t>nominare la strumentazione</w:t>
      </w:r>
    </w:p>
    <w:p w:rsidR="00DC208C" w:rsidRDefault="00DC208C">
      <w:pPr>
        <w:pStyle w:val="Intestazione0"/>
        <w:ind w:left="284"/>
        <w:rPr>
          <w:rFonts w:ascii="Arial" w:hAnsi="Arial" w:cs="Arial"/>
          <w:smallCaps/>
          <w:w w:val="120"/>
        </w:rPr>
      </w:pPr>
      <w:r>
        <w:rPr>
          <w:rFonts w:ascii="Arial" w:hAnsi="Arial" w:cs="Arial"/>
          <w:b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b/>
          <w:w w:val="120"/>
        </w:rPr>
      </w:r>
      <w:r>
        <w:rPr>
          <w:rFonts w:ascii="Arial" w:hAnsi="Arial" w:cs="Arial"/>
          <w:b/>
          <w:w w:val="120"/>
        </w:rPr>
        <w:fldChar w:fldCharType="separate"/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fldChar w:fldCharType="end"/>
      </w:r>
      <w:r>
        <w:rPr>
          <w:rFonts w:ascii="Arial" w:hAnsi="Arial" w:cs="Arial"/>
          <w:b/>
          <w:caps/>
          <w:vanish/>
          <w:color w:val="FF0000"/>
          <w:w w:val="120"/>
        </w:rPr>
        <w:t>inserire le informazioni ritenute opportune</w:t>
      </w:r>
    </w:p>
    <w:p w:rsidR="00DC208C" w:rsidRDefault="00DC208C">
      <w:pPr>
        <w:pStyle w:val="Intestazione0"/>
        <w:spacing w:before="240"/>
        <w:jc w:val="center"/>
        <w:rPr>
          <w:rFonts w:ascii="Arial" w:hAnsi="Arial" w:cs="Arial"/>
        </w:rPr>
      </w:pPr>
      <w:r>
        <w:rPr>
          <w:rFonts w:ascii="Arial" w:hAnsi="Arial" w:cs="Arial"/>
          <w:smallCaps/>
          <w:w w:val="120"/>
        </w:rPr>
        <w:t>per quanto precedentemente dichiarato</w:t>
      </w:r>
    </w:p>
    <w:p w:rsidR="00DC208C" w:rsidRDefault="00DC208C">
      <w:pPr>
        <w:pStyle w:val="Intestazione0"/>
        <w:tabs>
          <w:tab w:val="left" w:pos="426"/>
        </w:tabs>
        <w:spacing w:before="240"/>
        <w:rPr>
          <w:rFonts w:ascii="Arial" w:hAnsi="Arial" w:cs="Arial"/>
          <w:b/>
          <w:smallCaps/>
          <w:w w:val="120"/>
          <w:shd w:val="clear" w:color="auto" w:fill="C0C0C0"/>
        </w:rPr>
      </w:pPr>
      <w:r>
        <w:rPr>
          <w:rFonts w:ascii="Arial" w:hAnsi="Arial" w:cs="Arial"/>
          <w:w w:val="120"/>
          <w:sz w:val="24"/>
          <w:szCs w:val="24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  <w:w w:val="120"/>
          <w:sz w:val="24"/>
          <w:szCs w:val="24"/>
        </w:rPr>
      </w:r>
      <w:r>
        <w:rPr>
          <w:rFonts w:ascii="Arial" w:hAnsi="Arial" w:cs="Arial"/>
          <w:w w:val="120"/>
          <w:sz w:val="24"/>
          <w:szCs w:val="24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ab/>
      </w:r>
      <w:r>
        <w:rPr>
          <w:rFonts w:ascii="Arial" w:hAnsi="Arial" w:cs="Arial"/>
          <w:smallCaps/>
          <w:w w:val="120"/>
        </w:rPr>
        <w:t>il sottoscritto collaudatore statico</w:t>
      </w:r>
    </w:p>
    <w:p w:rsidR="00DC208C" w:rsidRDefault="00DC208C">
      <w:pPr>
        <w:pStyle w:val="Intestazione0"/>
        <w:tabs>
          <w:tab w:val="left" w:pos="426"/>
        </w:tabs>
        <w:spacing w:before="120"/>
        <w:jc w:val="center"/>
        <w:rPr>
          <w:rFonts w:ascii="Arial" w:hAnsi="Arial" w:cs="Arial"/>
          <w:b/>
          <w:smallCaps/>
          <w:w w:val="120"/>
          <w:shd w:val="clear" w:color="auto" w:fill="C0C0C0"/>
        </w:rPr>
      </w:pPr>
      <w:r>
        <w:rPr>
          <w:rFonts w:ascii="Arial" w:hAnsi="Arial" w:cs="Arial"/>
          <w:b/>
          <w:smallCaps/>
          <w:w w:val="120"/>
          <w:shd w:val="clear" w:color="auto" w:fill="C0C0C0"/>
        </w:rPr>
        <w:t>giudica collaudabili</w:t>
      </w:r>
    </w:p>
    <w:p w:rsidR="00DC208C" w:rsidRDefault="00DC208C">
      <w:pPr>
        <w:pStyle w:val="Intestazione0"/>
        <w:tabs>
          <w:tab w:val="left" w:pos="426"/>
        </w:tabs>
        <w:jc w:val="center"/>
        <w:rPr>
          <w:rFonts w:ascii="Arial" w:hAnsi="Arial" w:cs="Arial"/>
          <w:b/>
          <w:smallCaps/>
          <w:w w:val="120"/>
        </w:rPr>
      </w:pPr>
      <w:r>
        <w:rPr>
          <w:rFonts w:ascii="Arial" w:hAnsi="Arial" w:cs="Arial"/>
          <w:b/>
          <w:smallCaps/>
          <w:w w:val="120"/>
          <w:shd w:val="clear" w:color="auto" w:fill="C0C0C0"/>
        </w:rPr>
        <w:t>le opere realizzate</w:t>
      </w:r>
      <w:r>
        <w:rPr>
          <w:rFonts w:ascii="Arial" w:hAnsi="Arial" w:cs="Arial"/>
          <w:b/>
          <w:smallCaps/>
          <w:w w:val="120"/>
        </w:rPr>
        <w:t>,</w:t>
      </w:r>
    </w:p>
    <w:p w:rsidR="00DC208C" w:rsidRDefault="00DC208C">
      <w:pPr>
        <w:pStyle w:val="Intestazione0"/>
        <w:tabs>
          <w:tab w:val="left" w:pos="426"/>
        </w:tabs>
        <w:rPr>
          <w:rFonts w:ascii="Arial" w:hAnsi="Arial" w:cs="Arial"/>
        </w:rPr>
      </w:pPr>
      <w:r>
        <w:rPr>
          <w:rFonts w:ascii="Arial" w:hAnsi="Arial" w:cs="Arial"/>
          <w:b/>
          <w:smallCaps/>
          <w:w w:val="120"/>
        </w:rPr>
        <w:t>certificando la loro sicurezza ai fini statici e per l’incolumità delle persone e conse</w:t>
      </w:r>
      <w:r>
        <w:rPr>
          <w:rFonts w:ascii="Arial" w:hAnsi="Arial" w:cs="Arial"/>
          <w:b/>
          <w:smallCaps/>
          <w:w w:val="120"/>
        </w:rPr>
        <w:t>n</w:t>
      </w:r>
      <w:r>
        <w:rPr>
          <w:rFonts w:ascii="Arial" w:hAnsi="Arial" w:cs="Arial"/>
          <w:b/>
          <w:smallCaps/>
          <w:w w:val="120"/>
        </w:rPr>
        <w:t>tendone l’utilizzo con la destinazione d’uso previsto nel progetto.</w:t>
      </w:r>
    </w:p>
    <w:p w:rsidR="00DC208C" w:rsidRDefault="00DC208C">
      <w:pPr>
        <w:pStyle w:val="Intestazione0"/>
        <w:tabs>
          <w:tab w:val="left" w:pos="426"/>
        </w:tabs>
        <w:spacing w:before="240"/>
        <w:rPr>
          <w:rFonts w:ascii="Arial" w:hAnsi="Arial" w:cs="Arial"/>
          <w:b/>
          <w:smallCaps/>
          <w:w w:val="120"/>
          <w:shd w:val="clear" w:color="auto" w:fill="C0C0C0"/>
        </w:rPr>
      </w:pPr>
      <w:r>
        <w:rPr>
          <w:rFonts w:ascii="Arial" w:hAnsi="Arial" w:cs="Arial"/>
          <w:w w:val="120"/>
          <w:sz w:val="24"/>
          <w:szCs w:val="24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  <w:w w:val="120"/>
          <w:sz w:val="24"/>
          <w:szCs w:val="24"/>
        </w:rPr>
      </w:r>
      <w:r>
        <w:rPr>
          <w:rFonts w:ascii="Arial" w:hAnsi="Arial" w:cs="Arial"/>
          <w:w w:val="120"/>
          <w:sz w:val="24"/>
          <w:szCs w:val="24"/>
        </w:rPr>
        <w:fldChar w:fldCharType="end"/>
      </w:r>
      <w:r>
        <w:rPr>
          <w:rFonts w:ascii="Arial" w:hAnsi="Arial" w:cs="Arial"/>
          <w:w w:val="120"/>
          <w:sz w:val="24"/>
          <w:szCs w:val="24"/>
        </w:rPr>
        <w:tab/>
      </w:r>
      <w:r>
        <w:rPr>
          <w:rFonts w:ascii="Arial" w:hAnsi="Arial" w:cs="Arial"/>
          <w:smallCaps/>
          <w:w w:val="120"/>
        </w:rPr>
        <w:t>il sottoscritto collaudatore statico</w:t>
      </w:r>
    </w:p>
    <w:p w:rsidR="00DC208C" w:rsidRDefault="00DC208C">
      <w:pPr>
        <w:pStyle w:val="Intestazione0"/>
        <w:tabs>
          <w:tab w:val="left" w:pos="426"/>
        </w:tabs>
        <w:spacing w:before="120"/>
        <w:jc w:val="center"/>
        <w:rPr>
          <w:rFonts w:ascii="Arial" w:hAnsi="Arial" w:cs="Arial"/>
          <w:b/>
          <w:smallCaps/>
          <w:w w:val="120"/>
          <w:shd w:val="clear" w:color="auto" w:fill="C0C0C0"/>
        </w:rPr>
      </w:pPr>
      <w:r>
        <w:rPr>
          <w:rFonts w:ascii="Arial" w:hAnsi="Arial" w:cs="Arial"/>
          <w:b/>
          <w:smallCaps/>
          <w:w w:val="120"/>
          <w:shd w:val="clear" w:color="auto" w:fill="C0C0C0"/>
        </w:rPr>
        <w:t>non giudica collaudabili</w:t>
      </w:r>
    </w:p>
    <w:p w:rsidR="00DC208C" w:rsidRDefault="00DC208C">
      <w:pPr>
        <w:pStyle w:val="Intestazione0"/>
        <w:tabs>
          <w:tab w:val="left" w:pos="426"/>
        </w:tabs>
        <w:jc w:val="center"/>
        <w:rPr>
          <w:rFonts w:ascii="Arial" w:hAnsi="Arial" w:cs="Arial"/>
          <w:b/>
          <w:smallCaps/>
          <w:w w:val="120"/>
        </w:rPr>
      </w:pPr>
      <w:r>
        <w:rPr>
          <w:rFonts w:ascii="Arial" w:hAnsi="Arial" w:cs="Arial"/>
          <w:b/>
          <w:smallCaps/>
          <w:w w:val="120"/>
          <w:shd w:val="clear" w:color="auto" w:fill="C0C0C0"/>
        </w:rPr>
        <w:t>le opere realizzate</w:t>
      </w:r>
      <w:r>
        <w:rPr>
          <w:rFonts w:ascii="Arial" w:hAnsi="Arial" w:cs="Arial"/>
          <w:b/>
          <w:smallCaps/>
          <w:w w:val="120"/>
        </w:rPr>
        <w:t>,</w:t>
      </w:r>
    </w:p>
    <w:p w:rsidR="00DC208C" w:rsidRDefault="00DC208C">
      <w:pPr>
        <w:pStyle w:val="Intestazione0"/>
        <w:tabs>
          <w:tab w:val="left" w:pos="426"/>
        </w:tabs>
        <w:rPr>
          <w:rFonts w:ascii="Arial" w:hAnsi="Arial" w:cs="Arial"/>
        </w:rPr>
      </w:pPr>
      <w:r>
        <w:rPr>
          <w:rFonts w:ascii="Arial" w:hAnsi="Arial" w:cs="Arial"/>
          <w:b/>
          <w:smallCaps/>
          <w:w w:val="120"/>
        </w:rPr>
        <w:t xml:space="preserve">asserendo la necessità di eseguire </w:t>
      </w:r>
      <w:r>
        <w:rPr>
          <w:rFonts w:ascii="Arial" w:hAnsi="Arial" w:cs="Arial"/>
          <w:b/>
          <w:smallCaps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b/>
          <w:smallCaps/>
          <w:w w:val="120"/>
        </w:rPr>
      </w:r>
      <w:r>
        <w:rPr>
          <w:rFonts w:ascii="Arial" w:hAnsi="Arial" w:cs="Arial"/>
          <w:b/>
          <w:smallCaps/>
          <w:w w:val="120"/>
        </w:rPr>
        <w:fldChar w:fldCharType="separate"/>
      </w:r>
      <w:r>
        <w:rPr>
          <w:rFonts w:ascii="Arial" w:hAnsi="Arial" w:cs="Arial"/>
          <w:b/>
          <w:smallCaps/>
          <w:w w:val="120"/>
        </w:rPr>
        <w:t>     </w:t>
      </w:r>
      <w:r>
        <w:rPr>
          <w:rFonts w:ascii="Arial" w:hAnsi="Arial" w:cs="Arial"/>
          <w:b/>
          <w:smallCaps/>
          <w:w w:val="120"/>
        </w:rPr>
        <w:fldChar w:fldCharType="end"/>
      </w:r>
      <w:r>
        <w:rPr>
          <w:rFonts w:ascii="Arial" w:hAnsi="Arial" w:cs="Arial"/>
          <w:b/>
          <w:caps/>
          <w:w w:val="120"/>
          <w:sz w:val="18"/>
          <w:szCs w:val="18"/>
        </w:rPr>
        <w:t>,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inserire ogni prescrizione ritenuta essenziale allo scopo di pervenire alla collaudabilità</w:t>
      </w:r>
      <w:r>
        <w:rPr>
          <w:rFonts w:ascii="Arial" w:hAnsi="Arial" w:cs="Arial"/>
          <w:b/>
          <w:smallCaps/>
          <w:w w:val="120"/>
        </w:rPr>
        <w:t xml:space="preserve"> in modo tale da raggiungere la condizione di collaudabilità delle opere realizzate entro il </w:t>
      </w:r>
      <w:r>
        <w:rPr>
          <w:rFonts w:ascii="Arial" w:hAnsi="Arial" w:cs="Arial"/>
          <w:b/>
          <w:smallCaps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b/>
          <w:smallCaps/>
          <w:w w:val="120"/>
        </w:rPr>
      </w:r>
      <w:r>
        <w:rPr>
          <w:rFonts w:ascii="Arial" w:hAnsi="Arial" w:cs="Arial"/>
          <w:b/>
          <w:smallCaps/>
          <w:w w:val="120"/>
        </w:rPr>
        <w:fldChar w:fldCharType="separate"/>
      </w:r>
      <w:r>
        <w:rPr>
          <w:rFonts w:ascii="Arial" w:hAnsi="Arial" w:cs="Arial"/>
          <w:b/>
          <w:smallCaps/>
          <w:w w:val="120"/>
        </w:rPr>
        <w:t> </w:t>
      </w:r>
      <w:r>
        <w:rPr>
          <w:rFonts w:ascii="Arial" w:hAnsi="Arial" w:cs="Arial"/>
          <w:b/>
          <w:smallCaps/>
          <w:w w:val="120"/>
        </w:rPr>
        <w:t> </w:t>
      </w:r>
      <w:r>
        <w:rPr>
          <w:rFonts w:ascii="Arial" w:hAnsi="Arial" w:cs="Arial"/>
          <w:b/>
          <w:smallCaps/>
          <w:w w:val="120"/>
        </w:rPr>
        <w:t> </w:t>
      </w:r>
      <w:r>
        <w:rPr>
          <w:rFonts w:ascii="Arial" w:hAnsi="Arial" w:cs="Arial"/>
          <w:b/>
          <w:smallCaps/>
          <w:w w:val="120"/>
        </w:rPr>
        <w:t> </w:t>
      </w:r>
      <w:r>
        <w:rPr>
          <w:rFonts w:ascii="Arial" w:hAnsi="Arial" w:cs="Arial"/>
          <w:b/>
          <w:smallCaps/>
          <w:w w:val="120"/>
        </w:rPr>
        <w:t> </w:t>
      </w:r>
      <w:r>
        <w:rPr>
          <w:rFonts w:ascii="Arial" w:hAnsi="Arial" w:cs="Arial"/>
          <w:b/>
          <w:smallCaps/>
          <w:w w:val="120"/>
        </w:rPr>
        <w:fldChar w:fldCharType="end"/>
      </w:r>
    </w:p>
    <w:p w:rsidR="00DC208C" w:rsidRDefault="00DC208C">
      <w:pPr>
        <w:pStyle w:val="Intestazione0"/>
        <w:spacing w:before="120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a conclusione del certificato inserire eventuali informazioni ritenute opportune</w:t>
      </w:r>
    </w:p>
    <w:p w:rsidR="00DC208C" w:rsidRPr="00E21362" w:rsidRDefault="00DC208C">
      <w:pPr>
        <w:pStyle w:val="Intestazione0"/>
        <w:spacing w:before="240"/>
        <w:rPr>
          <w:rFonts w:ascii="Arial" w:hAnsi="Arial" w:cs="Arial"/>
          <w:w w:val="120"/>
        </w:rPr>
      </w:pPr>
      <w:r>
        <w:rPr>
          <w:rFonts w:ascii="Arial" w:hAnsi="Arial" w:cs="Arial"/>
          <w:w w:val="120"/>
        </w:rPr>
        <w:t xml:space="preserve">Consapevole delle responsabilità che ne derivano, ai sensi della Legge regionale 3/11/1984 n. 33 art. 7 </w:t>
      </w:r>
      <w:r>
        <w:rPr>
          <w:rFonts w:ascii="Arial" w:hAnsi="Arial" w:cs="Arial"/>
          <w:b/>
          <w:w w:val="120"/>
        </w:rPr>
        <w:t xml:space="preserve">dichiara la conformità delle opere eseguite alle norme tecniche di cui al DPR 6/6/2001 n. 380 articoli 52 e 83 </w:t>
      </w:r>
      <w:r>
        <w:rPr>
          <w:rFonts w:ascii="Arial" w:hAnsi="Arial" w:cs="Arial"/>
          <w:w w:val="120"/>
        </w:rPr>
        <w:t xml:space="preserve">ed ai sensi della Legge regionale 3/11/1984 n. 33 art. 6 </w:t>
      </w:r>
      <w:r>
        <w:rPr>
          <w:rFonts w:ascii="Arial" w:hAnsi="Arial" w:cs="Arial"/>
          <w:b/>
          <w:w w:val="120"/>
        </w:rPr>
        <w:t>si</w:t>
      </w:r>
      <w:r>
        <w:rPr>
          <w:rFonts w:ascii="Arial" w:hAnsi="Arial" w:cs="Arial"/>
          <w:w w:val="120"/>
        </w:rPr>
        <w:t xml:space="preserve"> </w:t>
      </w:r>
      <w:r>
        <w:rPr>
          <w:rFonts w:ascii="Arial" w:hAnsi="Arial" w:cs="Arial"/>
          <w:b/>
          <w:w w:val="120"/>
        </w:rPr>
        <w:t>co</w:t>
      </w:r>
      <w:r>
        <w:rPr>
          <w:rFonts w:ascii="Arial" w:hAnsi="Arial" w:cs="Arial"/>
          <w:b/>
          <w:w w:val="120"/>
        </w:rPr>
        <w:t>n</w:t>
      </w:r>
      <w:r>
        <w:rPr>
          <w:rFonts w:ascii="Arial" w:hAnsi="Arial" w:cs="Arial"/>
          <w:b/>
          <w:w w:val="120"/>
        </w:rPr>
        <w:t xml:space="preserve">forma alla dichiarazione del Direttore dei lavori sull’avvenuta esecuzione delle opere in conformità al progetto con titolo edilizio </w:t>
      </w:r>
      <w:r>
        <w:rPr>
          <w:rFonts w:ascii="Arial" w:hAnsi="Arial" w:cs="Arial"/>
          <w:w w:val="120"/>
        </w:rPr>
        <w:t xml:space="preserve"> </w:t>
      </w:r>
      <w:r>
        <w:rPr>
          <w:rFonts w:ascii="Arial" w:hAnsi="Arial" w:cs="Arial"/>
          <w:b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b/>
          <w:w w:val="120"/>
        </w:rPr>
      </w:r>
      <w:r>
        <w:rPr>
          <w:rFonts w:ascii="Arial" w:hAnsi="Arial" w:cs="Arial"/>
          <w:b/>
          <w:w w:val="120"/>
        </w:rPr>
        <w:fldChar w:fldCharType="separate"/>
      </w:r>
      <w:r>
        <w:rPr>
          <w:rFonts w:ascii="Arial" w:hAnsi="Arial" w:cs="Arial"/>
          <w:b/>
          <w:w w:val="120"/>
        </w:rPr>
        <w:t>     </w:t>
      </w:r>
      <w:r>
        <w:rPr>
          <w:rFonts w:ascii="Arial" w:hAnsi="Arial" w:cs="Arial"/>
          <w:b/>
          <w:w w:val="120"/>
        </w:rPr>
        <w:fldChar w:fldCharType="end"/>
      </w:r>
      <w:r>
        <w:rPr>
          <w:rFonts w:ascii="Arial" w:hAnsi="Arial" w:cs="Arial"/>
          <w:caps/>
          <w:vanish/>
          <w:color w:val="3366FF"/>
          <w:w w:val="120"/>
        </w:rPr>
        <w:t>scrivere “</w:t>
      </w:r>
      <w:r>
        <w:rPr>
          <w:rFonts w:ascii="Arial" w:hAnsi="Arial" w:cs="Arial"/>
          <w:b/>
          <w:vanish/>
          <w:color w:val="3366FF"/>
          <w:w w:val="120"/>
        </w:rPr>
        <w:t xml:space="preserve">ed alla variante” </w:t>
      </w:r>
      <w:r>
        <w:rPr>
          <w:rFonts w:ascii="Arial" w:hAnsi="Arial" w:cs="Arial"/>
          <w:caps/>
          <w:vanish/>
          <w:color w:val="3366FF"/>
          <w:w w:val="120"/>
        </w:rPr>
        <w:t>oppure</w:t>
      </w:r>
      <w:r>
        <w:rPr>
          <w:rFonts w:ascii="Arial" w:hAnsi="Arial" w:cs="Arial"/>
          <w:b/>
          <w:vanish/>
          <w:color w:val="3366FF"/>
          <w:w w:val="120"/>
        </w:rPr>
        <w:t xml:space="preserve"> “ed alle varianti” </w:t>
      </w:r>
      <w:r>
        <w:rPr>
          <w:rFonts w:ascii="Arial" w:hAnsi="Arial" w:cs="Arial"/>
          <w:caps/>
          <w:vanish/>
          <w:color w:val="3366FF"/>
          <w:w w:val="120"/>
        </w:rPr>
        <w:t>(se presente, deve essere obbligatoriamente citata)</w:t>
      </w:r>
      <w:r>
        <w:rPr>
          <w:rFonts w:ascii="Arial" w:hAnsi="Arial" w:cs="Arial"/>
          <w:b/>
          <w:w w:val="120"/>
        </w:rPr>
        <w:t xml:space="preserve"> </w:t>
      </w:r>
      <w:r>
        <w:rPr>
          <w:rFonts w:ascii="Arial" w:hAnsi="Arial" w:cs="Arial"/>
          <w:b/>
          <w:w w:val="1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b/>
          <w:w w:val="120"/>
        </w:rPr>
      </w:r>
      <w:r>
        <w:rPr>
          <w:rFonts w:ascii="Arial" w:hAnsi="Arial" w:cs="Arial"/>
          <w:b/>
          <w:w w:val="120"/>
        </w:rPr>
        <w:fldChar w:fldCharType="separate"/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t> </w:t>
      </w:r>
      <w:r>
        <w:rPr>
          <w:rFonts w:ascii="Arial" w:hAnsi="Arial" w:cs="Arial"/>
          <w:b/>
          <w:w w:val="120"/>
        </w:rPr>
        <w:fldChar w:fldCharType="end"/>
      </w:r>
      <w:r>
        <w:rPr>
          <w:rFonts w:ascii="Arial" w:hAnsi="Arial" w:cs="Arial"/>
          <w:caps/>
          <w:vanish/>
          <w:color w:val="3366FF"/>
          <w:w w:val="120"/>
        </w:rPr>
        <w:t>scrivere “</w:t>
      </w:r>
      <w:r>
        <w:rPr>
          <w:rFonts w:ascii="Arial" w:hAnsi="Arial" w:cs="Arial"/>
          <w:b/>
          <w:vanish/>
          <w:color w:val="3366FF"/>
          <w:w w:val="120"/>
        </w:rPr>
        <w:t xml:space="preserve">autorizzato” </w:t>
      </w:r>
      <w:r>
        <w:rPr>
          <w:rFonts w:ascii="Arial" w:hAnsi="Arial" w:cs="Arial"/>
          <w:caps/>
          <w:vanish/>
          <w:color w:val="3366FF"/>
          <w:w w:val="120"/>
        </w:rPr>
        <w:t>oppure</w:t>
      </w:r>
      <w:r>
        <w:rPr>
          <w:rFonts w:ascii="Arial" w:hAnsi="Arial" w:cs="Arial"/>
          <w:b/>
          <w:vanish/>
          <w:color w:val="3366FF"/>
          <w:w w:val="120"/>
        </w:rPr>
        <w:t xml:space="preserve"> “autorizzati”</w:t>
      </w:r>
      <w:r>
        <w:rPr>
          <w:rFonts w:ascii="Arial" w:hAnsi="Arial" w:cs="Arial"/>
          <w:b/>
          <w:w w:val="120"/>
        </w:rPr>
        <w:t xml:space="preserve"> approvato dal Comune di </w:t>
      </w:r>
      <w:bookmarkStart w:id="3" w:name="Testo3"/>
      <w:r>
        <w:rPr>
          <w:rFonts w:ascii="Arial" w:hAnsi="Arial" w:cs="Arial"/>
          <w:b/>
          <w:w w:val="120"/>
        </w:rPr>
        <w:fldChar w:fldCharType="begin">
          <w:ffData>
            <w:name w:val="Testo3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b/>
          <w:w w:val="120"/>
        </w:rPr>
      </w:r>
      <w:r>
        <w:rPr>
          <w:rFonts w:ascii="Arial" w:hAnsi="Arial" w:cs="Arial"/>
          <w:b/>
          <w:w w:val="120"/>
        </w:rPr>
        <w:fldChar w:fldCharType="separate"/>
      </w:r>
      <w:r>
        <w:rPr>
          <w:rFonts w:ascii="Arial" w:hAnsi="Arial" w:cs="Arial"/>
          <w:b/>
          <w:w w:val="120"/>
        </w:rPr>
        <w:t>     </w:t>
      </w:r>
      <w:r>
        <w:rPr>
          <w:rFonts w:ascii="Arial" w:hAnsi="Arial" w:cs="Arial"/>
          <w:b/>
          <w:w w:val="120"/>
        </w:rPr>
        <w:fldChar w:fldCharType="end"/>
      </w:r>
      <w:bookmarkEnd w:id="3"/>
      <w:r>
        <w:rPr>
          <w:rFonts w:ascii="Arial" w:hAnsi="Arial" w:cs="Arial"/>
          <w:b/>
          <w:w w:val="120"/>
        </w:rPr>
        <w:t xml:space="preserve"> </w:t>
      </w:r>
      <w:r w:rsidRPr="00E21362">
        <w:rPr>
          <w:rFonts w:ascii="Arial" w:hAnsi="Arial" w:cs="Arial"/>
          <w:w w:val="120"/>
        </w:rPr>
        <w:t>e depositato presso la Regione Marche – Servizio Tutela Gestione e Assetto del Territ</w:t>
      </w:r>
      <w:r w:rsidRPr="00E21362">
        <w:rPr>
          <w:rFonts w:ascii="Arial" w:hAnsi="Arial" w:cs="Arial"/>
          <w:w w:val="120"/>
        </w:rPr>
        <w:t>o</w:t>
      </w:r>
      <w:r w:rsidRPr="00E21362">
        <w:rPr>
          <w:rFonts w:ascii="Arial" w:hAnsi="Arial" w:cs="Arial"/>
          <w:w w:val="120"/>
        </w:rPr>
        <w:t>rio - P.F. Tutela del Territorio di Pesaro e Urbino.</w:t>
      </w:r>
    </w:p>
    <w:p w:rsidR="00DC208C" w:rsidRDefault="00DC208C">
      <w:pPr>
        <w:pStyle w:val="Intestazione0"/>
        <w:tabs>
          <w:tab w:val="center" w:pos="7371"/>
        </w:tabs>
        <w:spacing w:before="480"/>
        <w:rPr>
          <w:rFonts w:ascii="Arial" w:hAnsi="Arial" w:cs="Arial"/>
        </w:rPr>
      </w:pPr>
      <w:r>
        <w:rPr>
          <w:rFonts w:ascii="Arial" w:hAnsi="Arial" w:cs="Arial"/>
          <w:w w:val="120"/>
          <w:sz w:val="18"/>
          <w:szCs w:val="18"/>
        </w:rPr>
        <w:tab/>
      </w:r>
      <w:r>
        <w:rPr>
          <w:rFonts w:ascii="Arial" w:hAnsi="Arial" w:cs="Arial"/>
          <w:b/>
          <w:w w:val="120"/>
        </w:rPr>
        <w:t>IL COLLAUDATORE STATICO</w:t>
      </w:r>
    </w:p>
    <w:p w:rsidR="00DC208C" w:rsidRDefault="00DC208C">
      <w:pPr>
        <w:pStyle w:val="Intestazione0"/>
        <w:tabs>
          <w:tab w:val="center" w:pos="7371"/>
        </w:tabs>
        <w:spacing w:before="480"/>
        <w:ind w:left="7088"/>
        <w:rPr>
          <w:rFonts w:ascii="Arial" w:hAnsi="Arial" w:cs="Arial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t>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</w:p>
    <w:p w:rsidR="00DC208C" w:rsidRDefault="00DC208C">
      <w:pPr>
        <w:tabs>
          <w:tab w:val="center" w:pos="6804"/>
        </w:tabs>
        <w:rPr>
          <w:rFonts w:ascii="Arial" w:hAnsi="Arial" w:cs="Arial"/>
          <w:szCs w:val="18"/>
        </w:rPr>
      </w:pP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w w:val="120"/>
          <w:sz w:val="18"/>
          <w:szCs w:val="18"/>
        </w:rPr>
        <w:t>     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w w:val="120"/>
          <w:sz w:val="18"/>
          <w:szCs w:val="18"/>
        </w:rPr>
        <w:t>,</w:t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>scrivere il comune</w:t>
      </w:r>
      <w:r>
        <w:rPr>
          <w:rFonts w:ascii="Arial" w:hAnsi="Arial" w:cs="Arial"/>
          <w:w w:val="120"/>
          <w:sz w:val="18"/>
          <w:szCs w:val="18"/>
        </w:rPr>
        <w:t xml:space="preserve">   </w:t>
      </w:r>
      <w:r>
        <w:rPr>
          <w:rFonts w:ascii="Arial" w:hAnsi="Arial" w:cs="Arial"/>
          <w:w w:val="120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  <w:w w:val="120"/>
          <w:sz w:val="18"/>
          <w:szCs w:val="18"/>
        </w:rPr>
      </w:r>
      <w:r>
        <w:rPr>
          <w:rFonts w:ascii="Arial" w:hAnsi="Arial" w:cs="Arial"/>
          <w:w w:val="120"/>
          <w:sz w:val="18"/>
          <w:szCs w:val="18"/>
        </w:rPr>
        <w:fldChar w:fldCharType="separate"/>
      </w:r>
      <w:r>
        <w:rPr>
          <w:rFonts w:ascii="Arial" w:hAnsi="Arial" w:cs="Arial"/>
          <w:w w:val="120"/>
          <w:sz w:val="18"/>
          <w:szCs w:val="18"/>
        </w:rPr>
        <w:t>     </w:t>
      </w:r>
      <w:r>
        <w:rPr>
          <w:rFonts w:ascii="Arial" w:hAnsi="Arial" w:cs="Arial"/>
          <w:w w:val="120"/>
          <w:sz w:val="18"/>
          <w:szCs w:val="18"/>
        </w:rPr>
        <w:fldChar w:fldCharType="end"/>
      </w:r>
      <w:r>
        <w:rPr>
          <w:rFonts w:ascii="Arial" w:hAnsi="Arial" w:cs="Arial"/>
          <w:caps/>
          <w:vanish/>
          <w:color w:val="FF0000"/>
          <w:w w:val="120"/>
          <w:sz w:val="18"/>
          <w:szCs w:val="18"/>
        </w:rPr>
        <w:t xml:space="preserve"> scrivere la data</w:t>
      </w:r>
    </w:p>
    <w:p w:rsidR="00A56272" w:rsidRDefault="00A56272">
      <w:pPr>
        <w:rPr>
          <w:rFonts w:ascii="Arial" w:hAnsi="Arial" w:cs="Arial"/>
        </w:rPr>
      </w:pPr>
    </w:p>
    <w:p w:rsidR="00A56272" w:rsidRDefault="00A56272">
      <w:pPr>
        <w:rPr>
          <w:rFonts w:ascii="Arial" w:hAnsi="Arial" w:cs="Arial"/>
        </w:rPr>
      </w:pPr>
    </w:p>
    <w:sectPr w:rsidR="00A56272" w:rsidSect="00277A70">
      <w:footerReference w:type="default" r:id="rId8"/>
      <w:footnotePr>
        <w:pos w:val="beneathText"/>
      </w:footnotePr>
      <w:type w:val="continuous"/>
      <w:pgSz w:w="11906" w:h="16838"/>
      <w:pgMar w:top="851" w:right="851" w:bottom="567" w:left="851" w:header="720" w:footer="720" w:gutter="0"/>
      <w:cols w:space="720"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2DED" w:rsidRDefault="00F52DED" w:rsidP="00750BB7">
      <w:r>
        <w:separator/>
      </w:r>
    </w:p>
  </w:endnote>
  <w:endnote w:type="continuationSeparator" w:id="0">
    <w:p w:rsidR="00F52DED" w:rsidRDefault="00F52DED" w:rsidP="00750B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BB7" w:rsidRPr="005D7233" w:rsidRDefault="00750BB7" w:rsidP="005D723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2DED" w:rsidRDefault="00F52DED" w:rsidP="00750BB7">
      <w:r>
        <w:separator/>
      </w:r>
    </w:p>
  </w:footnote>
  <w:footnote w:type="continuationSeparator" w:id="0">
    <w:p w:rsidR="00F52DED" w:rsidRDefault="00F52DED" w:rsidP="00750B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"/>
      <w:lvlJc w:val="left"/>
      <w:pPr>
        <w:tabs>
          <w:tab w:val="num" w:pos="502"/>
        </w:tabs>
        <w:ind w:left="454" w:hanging="312"/>
      </w:pPr>
      <w:rPr>
        <w:rFonts w:ascii="Webdings" w:hAnsi="Webdings" w:cs="Webdings" w:hint="default"/>
        <w:w w:val="120"/>
      </w:rPr>
    </w:lvl>
  </w:abstractNum>
  <w:abstractNum w:abstractNumId="2">
    <w:nsid w:val="00000003"/>
    <w:multiLevelType w:val="singleLevel"/>
    <w:tmpl w:val="00000003"/>
    <w:name w:val="WW8Num3"/>
    <w:lvl w:ilvl="0">
      <w:start w:val="2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Candara" w:hAnsi="Candara" w:cs="Times New Roman" w:hint="default"/>
        <w:w w:val="1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attachedTemplate r:id="rId1"/>
  <w:defaultTabStop w:val="709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7A70"/>
    <w:rsid w:val="00012AB4"/>
    <w:rsid w:val="000563B6"/>
    <w:rsid w:val="00127951"/>
    <w:rsid w:val="001315ED"/>
    <w:rsid w:val="0020384F"/>
    <w:rsid w:val="00243436"/>
    <w:rsid w:val="00255119"/>
    <w:rsid w:val="00277A70"/>
    <w:rsid w:val="002D32AB"/>
    <w:rsid w:val="002E75C2"/>
    <w:rsid w:val="00331E51"/>
    <w:rsid w:val="003711F7"/>
    <w:rsid w:val="00387EB6"/>
    <w:rsid w:val="003D2DAF"/>
    <w:rsid w:val="00407FD0"/>
    <w:rsid w:val="0042386E"/>
    <w:rsid w:val="005230F0"/>
    <w:rsid w:val="005D7233"/>
    <w:rsid w:val="006625E3"/>
    <w:rsid w:val="0071545C"/>
    <w:rsid w:val="00750BB7"/>
    <w:rsid w:val="00854A1C"/>
    <w:rsid w:val="008704F1"/>
    <w:rsid w:val="008821F0"/>
    <w:rsid w:val="008B4A97"/>
    <w:rsid w:val="0093725E"/>
    <w:rsid w:val="00942C9F"/>
    <w:rsid w:val="00A04003"/>
    <w:rsid w:val="00A161F0"/>
    <w:rsid w:val="00A42FEC"/>
    <w:rsid w:val="00A56272"/>
    <w:rsid w:val="00AB4030"/>
    <w:rsid w:val="00AB50A9"/>
    <w:rsid w:val="00C00A3A"/>
    <w:rsid w:val="00C3059C"/>
    <w:rsid w:val="00C5349C"/>
    <w:rsid w:val="00C6305A"/>
    <w:rsid w:val="00C76828"/>
    <w:rsid w:val="00CA170B"/>
    <w:rsid w:val="00CB29D9"/>
    <w:rsid w:val="00DC208C"/>
    <w:rsid w:val="00DE087A"/>
    <w:rsid w:val="00E05D8C"/>
    <w:rsid w:val="00E21362"/>
    <w:rsid w:val="00E45F5E"/>
    <w:rsid w:val="00F44687"/>
    <w:rsid w:val="00F52DED"/>
    <w:rsid w:val="00F80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jc w:val="both"/>
    </w:pPr>
    <w:rPr>
      <w:rFonts w:ascii="Verdana" w:hAnsi="Verdana" w:cs="Verdana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outlineLvl w:val="0"/>
    </w:pPr>
    <w:rPr>
      <w:b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tabs>
        <w:tab w:val="right" w:leader="dot" w:pos="9638"/>
      </w:tabs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spacing w:before="120" w:after="120"/>
      <w:jc w:val="center"/>
      <w:outlineLvl w:val="3"/>
    </w:pPr>
    <w:rPr>
      <w:caps/>
      <w:sz w:val="28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outlineLvl w:val="4"/>
    </w:pPr>
    <w:rPr>
      <w:i/>
      <w:sz w:val="16"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outlineLvl w:val="5"/>
    </w:pPr>
    <w:rPr>
      <w:smallCaps/>
      <w:vanish/>
      <w:sz w:val="12"/>
    </w:rPr>
  </w:style>
  <w:style w:type="paragraph" w:styleId="Titolo7">
    <w:name w:val="heading 7"/>
    <w:basedOn w:val="Normale"/>
    <w:next w:val="Normale"/>
    <w:qFormat/>
    <w:pPr>
      <w:keepNext/>
      <w:widowControl/>
      <w:outlineLvl w:val="6"/>
    </w:pPr>
    <w:rPr>
      <w:rFonts w:ascii="Courier New" w:hAnsi="Courier New"/>
      <w:b/>
      <w:bCs/>
      <w:sz w:val="24"/>
      <w:lang w:eastAsia="it-IT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Webdings" w:hAnsi="Webdings" w:cs="Webdings" w:hint="default"/>
    </w:rPr>
  </w:style>
  <w:style w:type="character" w:customStyle="1" w:styleId="WW8Num2z0">
    <w:name w:val="WW8Num2z0"/>
    <w:rPr>
      <w:rFonts w:ascii="Webdings" w:hAnsi="Webdings" w:cs="Webdings" w:hint="default"/>
      <w:w w:val="120"/>
    </w:rPr>
  </w:style>
  <w:style w:type="character" w:customStyle="1" w:styleId="WW8Num3z0">
    <w:name w:val="WW8Num3z0"/>
    <w:rPr>
      <w:rFonts w:ascii="Candara" w:eastAsia="Times New Roman" w:hAnsi="Candara" w:cs="Times New Roman" w:hint="default"/>
      <w:w w:val="120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Webdings" w:hAnsi="Webdings" w:cs="Webdings" w:hint="default"/>
    </w:rPr>
  </w:style>
  <w:style w:type="character" w:customStyle="1" w:styleId="WW8Num5z0">
    <w:name w:val="WW8Num5z0"/>
    <w:rPr>
      <w:rFonts w:ascii="Webdings" w:hAnsi="Webdings" w:cs="Webdings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styleId="Carpredefinitoparagrafo0">
    <w:name w:val="Default Paragraph Font"/>
  </w:style>
  <w:style w:type="character" w:styleId="Collegamentoipertestuale">
    <w:name w:val="Hyperlink"/>
    <w:semiHidden/>
    <w:rPr>
      <w:color w:val="0000FF"/>
      <w:u w:val="single"/>
    </w:rPr>
  </w:style>
  <w:style w:type="paragraph" w:styleId="Intestazione">
    <w:name w:val="header"/>
    <w:basedOn w:val="Normale"/>
    <w:next w:val="Corpotesto"/>
    <w:semiHidden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testo">
    <w:name w:val="Corpo testo"/>
    <w:basedOn w:val="Normale"/>
    <w:semiHidden/>
  </w:style>
  <w:style w:type="paragraph" w:styleId="Elenco">
    <w:name w:val="List"/>
    <w:basedOn w:val="Corpotesto"/>
    <w:semiHidden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Titolo">
    <w:name w:val="Title"/>
    <w:basedOn w:val="Normale"/>
    <w:next w:val="Sottotitolo"/>
    <w:qFormat/>
    <w:pPr>
      <w:jc w:val="center"/>
    </w:pPr>
  </w:style>
  <w:style w:type="paragraph" w:styleId="Sottotitolo">
    <w:name w:val="Subtitle"/>
    <w:basedOn w:val="Intestazione"/>
    <w:next w:val="Corpotesto"/>
    <w:qFormat/>
    <w:pPr>
      <w:jc w:val="center"/>
    </w:pPr>
    <w:rPr>
      <w:i/>
      <w:iCs/>
    </w:rPr>
  </w:style>
  <w:style w:type="paragraph" w:styleId="Intestazione0">
    <w:name w:val="header"/>
    <w:basedOn w:val="Normale"/>
    <w:semiHidden/>
    <w:rPr>
      <w:rFonts w:ascii="Tahoma" w:hAnsi="Tahoma" w:cs="Tahoma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9638"/>
      </w:tabs>
    </w:pPr>
  </w:style>
  <w:style w:type="paragraph" w:customStyle="1" w:styleId="BlockText">
    <w:name w:val="Block Text"/>
    <w:basedOn w:val="Normale"/>
    <w:pPr>
      <w:spacing w:before="240"/>
      <w:ind w:left="284" w:right="6236" w:hanging="284"/>
    </w:pPr>
    <w:rPr>
      <w:sz w:val="22"/>
    </w:rPr>
  </w:style>
  <w:style w:type="paragraph" w:customStyle="1" w:styleId="Stile1">
    <w:name w:val="Stile1"/>
    <w:basedOn w:val="Normale"/>
    <w:pPr>
      <w:ind w:left="5103"/>
      <w:jc w:val="center"/>
    </w:pPr>
    <w:rPr>
      <w:sz w:val="22"/>
    </w:rPr>
  </w:style>
  <w:style w:type="paragraph" w:customStyle="1" w:styleId="Stile2">
    <w:name w:val="Stile2"/>
    <w:basedOn w:val="Intestazione0"/>
    <w:pPr>
      <w:ind w:left="5103"/>
      <w:jc w:val="center"/>
    </w:pPr>
  </w:style>
  <w:style w:type="paragraph" w:styleId="Corpodeltesto3">
    <w:name w:val="Body Text 3"/>
    <w:basedOn w:val="Normale"/>
    <w:semiHidden/>
    <w:pPr>
      <w:widowControl/>
    </w:pPr>
    <w:rPr>
      <w:caps/>
      <w:color w:val="FF0000"/>
      <w:effect w:val="blinkBackground"/>
    </w:rPr>
  </w:style>
  <w:style w:type="paragraph" w:styleId="Corpodeltesto2">
    <w:name w:val="Body Text 2"/>
    <w:basedOn w:val="Normale"/>
    <w:semiHidden/>
    <w:rPr>
      <w:b/>
      <w:smallCaps/>
      <w:vanish/>
    </w:rPr>
  </w:style>
  <w:style w:type="paragraph" w:styleId="Rientrocorpodeltesto2">
    <w:name w:val="Body Text Indent 2"/>
    <w:basedOn w:val="Normale"/>
    <w:semiHidden/>
    <w:pPr>
      <w:spacing w:after="120" w:line="480" w:lineRule="auto"/>
      <w:ind w:left="283"/>
    </w:pPr>
  </w:style>
  <w:style w:type="paragraph" w:customStyle="1" w:styleId="Contenutocornice">
    <w:name w:val="Contenuto cornice"/>
    <w:basedOn w:val="Corpotesto"/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paragraph" w:customStyle="1" w:styleId="t1">
    <w:name w:val="t1"/>
    <w:basedOn w:val="Normale"/>
    <w:pPr>
      <w:spacing w:line="240" w:lineRule="atLeast"/>
      <w:jc w:val="left"/>
    </w:pPr>
    <w:rPr>
      <w:rFonts w:ascii="Times New Roman" w:hAnsi="Times New Roman"/>
      <w:sz w:val="24"/>
      <w:lang w:eastAsia="it-IT"/>
    </w:rPr>
  </w:style>
  <w:style w:type="character" w:customStyle="1" w:styleId="PidipaginaCarattere">
    <w:name w:val="Piè di pagina Carattere"/>
    <w:link w:val="Pidipagina"/>
    <w:uiPriority w:val="99"/>
    <w:rsid w:val="00750BB7"/>
    <w:rPr>
      <w:rFonts w:ascii="Verdana" w:hAnsi="Verdana" w:cs="Verdana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2C9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942C9F"/>
    <w:rPr>
      <w:rFonts w:ascii="Segoe UI" w:hAnsi="Segoe UI" w:cs="Segoe UI"/>
      <w:sz w:val="18"/>
      <w:szCs w:val="18"/>
      <w:lang w:eastAsia="ar-SA"/>
    </w:rPr>
  </w:style>
  <w:style w:type="table" w:styleId="Grigliatabella">
    <w:name w:val="Table Grid"/>
    <w:basedOn w:val="Tabellanormale"/>
    <w:uiPriority w:val="59"/>
    <w:rsid w:val="00A56272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inti_f\Desktop\Nuova%20modulistica%20fine%20lavori\Modulistica\Modulistica\03%20Collaudo%20statico%20(L1086)%20FIN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37F61-4786-4366-8444-3A011FF37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03 Collaudo statico (L1086) FINALE</Template>
  <TotalTime>1</TotalTime>
  <Pages>3</Pages>
  <Words>1659</Words>
  <Characters>9457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Legge Regionale 3/11/84 n</vt:lpstr>
    </vt:vector>
  </TitlesOfParts>
  <Company>provincia di pesaro e urbino</Company>
  <LinksUpToDate>false</LinksUpToDate>
  <CharactersWithSpaces>11094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Legge Regionale 3/11/84 n</dc:title>
  <dc:creator>TINTI_F</dc:creator>
  <cp:lastModifiedBy>User</cp:lastModifiedBy>
  <cp:revision>2</cp:revision>
  <cp:lastPrinted>2017-09-19T16:28:00Z</cp:lastPrinted>
  <dcterms:created xsi:type="dcterms:W3CDTF">2017-09-19T16:28:00Z</dcterms:created>
  <dcterms:modified xsi:type="dcterms:W3CDTF">2017-09-19T16:28:00Z</dcterms:modified>
</cp:coreProperties>
</file>